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0E2B7A">
        <w:rPr>
          <w:b/>
          <w:szCs w:val="24"/>
        </w:rPr>
        <w:t>г</w:t>
      </w:r>
      <w:proofErr w:type="gramEnd"/>
      <w:r w:rsidR="000E2B7A">
        <w:rPr>
          <w:b/>
          <w:szCs w:val="24"/>
        </w:rPr>
        <w:t xml:space="preserve">. Глазов, ул. </w:t>
      </w:r>
      <w:r w:rsidR="004608DD">
        <w:rPr>
          <w:b/>
          <w:szCs w:val="24"/>
        </w:rPr>
        <w:t>Кирова</w:t>
      </w:r>
      <w:r w:rsidR="000E2B7A">
        <w:rPr>
          <w:b/>
          <w:szCs w:val="24"/>
        </w:rPr>
        <w:t>, д.</w:t>
      </w:r>
      <w:r w:rsidR="004608DD">
        <w:rPr>
          <w:b/>
          <w:szCs w:val="24"/>
        </w:rPr>
        <w:t>127</w:t>
      </w:r>
      <w:r w:rsidR="000E2B7A">
        <w:rPr>
          <w:b/>
          <w:szCs w:val="24"/>
        </w:rPr>
        <w:t>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107ECE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9116D5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b/>
          <w:sz w:val="22"/>
          <w:szCs w:val="22"/>
        </w:rPr>
        <w:t>г</w:t>
      </w:r>
      <w:proofErr w:type="gramEnd"/>
      <w:r w:rsidRPr="000E2B7A">
        <w:rPr>
          <w:b/>
          <w:sz w:val="22"/>
          <w:szCs w:val="22"/>
        </w:rPr>
        <w:t xml:space="preserve">. Глазов, ул. </w:t>
      </w:r>
      <w:r w:rsidR="004608DD">
        <w:rPr>
          <w:b/>
          <w:sz w:val="22"/>
          <w:szCs w:val="22"/>
        </w:rPr>
        <w:t>Кирова</w:t>
      </w:r>
      <w:r w:rsidRPr="000E2B7A">
        <w:rPr>
          <w:b/>
          <w:sz w:val="22"/>
          <w:szCs w:val="22"/>
        </w:rPr>
        <w:t>, д.</w:t>
      </w:r>
      <w:r w:rsidR="004608DD">
        <w:rPr>
          <w:b/>
          <w:sz w:val="22"/>
          <w:szCs w:val="22"/>
        </w:rPr>
        <w:t>127</w:t>
      </w:r>
      <w:r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</w:t>
      </w:r>
      <w:r w:rsidR="004608DD">
        <w:rPr>
          <w:sz w:val="22"/>
          <w:szCs w:val="22"/>
        </w:rPr>
        <w:t>К</w:t>
      </w:r>
      <w:proofErr w:type="gramEnd"/>
      <w:r w:rsidR="004608DD">
        <w:rPr>
          <w:sz w:val="22"/>
          <w:szCs w:val="22"/>
        </w:rPr>
        <w:t>ирова</w:t>
      </w:r>
      <w:r w:rsidR="00300385">
        <w:rPr>
          <w:sz w:val="22"/>
          <w:szCs w:val="22"/>
        </w:rPr>
        <w:t>, д.</w:t>
      </w:r>
      <w:r w:rsidR="004608DD">
        <w:rPr>
          <w:sz w:val="22"/>
          <w:szCs w:val="22"/>
        </w:rPr>
        <w:t>127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4608DD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0E2B7A" w:rsidRPr="000E2B7A">
        <w:rPr>
          <w:sz w:val="22"/>
          <w:szCs w:val="22"/>
        </w:rPr>
        <w:t>г</w:t>
      </w:r>
      <w:proofErr w:type="gramEnd"/>
      <w:r w:rsidR="000E2B7A" w:rsidRPr="000E2B7A">
        <w:rPr>
          <w:sz w:val="22"/>
          <w:szCs w:val="22"/>
        </w:rPr>
        <w:t xml:space="preserve">. Глазов, ул. </w:t>
      </w:r>
      <w:r w:rsidR="004608DD">
        <w:rPr>
          <w:sz w:val="22"/>
          <w:szCs w:val="22"/>
        </w:rPr>
        <w:t>Кирова</w:t>
      </w:r>
      <w:r w:rsidR="00107ECE">
        <w:rPr>
          <w:sz w:val="22"/>
          <w:szCs w:val="22"/>
        </w:rPr>
        <w:t>, д.1</w:t>
      </w:r>
      <w:r w:rsidR="004608DD">
        <w:rPr>
          <w:sz w:val="22"/>
          <w:szCs w:val="22"/>
        </w:rPr>
        <w:t>27</w:t>
      </w:r>
      <w:r w:rsidR="000E2B7A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107ECE" w:rsidRDefault="00107EC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993"/>
        <w:gridCol w:w="993"/>
        <w:gridCol w:w="991"/>
        <w:gridCol w:w="992"/>
      </w:tblGrid>
      <w:tr w:rsidR="008B54D8" w:rsidRPr="002E5E95" w:rsidTr="009116D5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116D5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1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116D5" w:rsidRPr="002E5E95" w:rsidTr="009116D5">
        <w:tc>
          <w:tcPr>
            <w:tcW w:w="534" w:type="dxa"/>
            <w:shd w:val="clear" w:color="auto" w:fill="auto"/>
            <w:vAlign w:val="center"/>
          </w:tcPr>
          <w:p w:rsidR="009116D5" w:rsidRPr="008C2FFC" w:rsidRDefault="009116D5" w:rsidP="00911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6D5" w:rsidRPr="008C2FFC" w:rsidRDefault="009116D5" w:rsidP="00911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Кирова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6D5" w:rsidRDefault="009116D5" w:rsidP="009116D5">
            <w:pPr>
              <w:jc w:val="center"/>
              <w:rPr>
                <w:sz w:val="16"/>
                <w:szCs w:val="16"/>
              </w:rPr>
            </w:pPr>
          </w:p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1 649,30</w:t>
            </w:r>
          </w:p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Жилые помещения в многоквартирных домах, имевших ранее статус общежитий, имеющих все виды благоустройства (без лифтов)</w:t>
            </w:r>
          </w:p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819 372,24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190 958,47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10 743,44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40 968,61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9B5BE6">
        <w:rPr>
          <w:sz w:val="22"/>
          <w:szCs w:val="22"/>
        </w:rPr>
        <w:t>: холодное водоснабжение</w:t>
      </w:r>
      <w:r w:rsidR="00D72D59">
        <w:rPr>
          <w:sz w:val="22"/>
          <w:szCs w:val="22"/>
        </w:rPr>
        <w:t>, водоотведение,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E57D79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 xml:space="preserve">электронного документа на основании заявления любого заинтересованного лица, поданного в письменной форме, в том числе в </w:t>
      </w:r>
      <w:r w:rsidRPr="00E57D79">
        <w:rPr>
          <w:sz w:val="22"/>
          <w:szCs w:val="22"/>
        </w:rPr>
        <w:t>форме электронного документа, в течение двух рабочих дней со дня получения соответствующего заявления</w:t>
      </w:r>
      <w:r w:rsidR="00D66AED" w:rsidRPr="00E57D79">
        <w:rPr>
          <w:bCs/>
          <w:sz w:val="22"/>
          <w:szCs w:val="22"/>
        </w:rPr>
        <w:t xml:space="preserve"> с </w:t>
      </w:r>
      <w:r w:rsidR="006416BA" w:rsidRPr="00E57D79">
        <w:rPr>
          <w:bCs/>
          <w:sz w:val="22"/>
          <w:szCs w:val="22"/>
        </w:rPr>
        <w:t xml:space="preserve"> </w:t>
      </w:r>
      <w:r w:rsidR="00E57D79" w:rsidRPr="00E57D79">
        <w:rPr>
          <w:bCs/>
          <w:sz w:val="22"/>
          <w:szCs w:val="22"/>
        </w:rPr>
        <w:t>16.01.</w:t>
      </w:r>
      <w:r w:rsidR="00D42562" w:rsidRPr="00E57D79">
        <w:rPr>
          <w:bCs/>
          <w:sz w:val="22"/>
          <w:szCs w:val="22"/>
        </w:rPr>
        <w:t>201</w:t>
      </w:r>
      <w:r w:rsidR="00E57D79" w:rsidRPr="00E57D79">
        <w:rPr>
          <w:bCs/>
          <w:sz w:val="22"/>
          <w:szCs w:val="22"/>
        </w:rPr>
        <w:t>8</w:t>
      </w:r>
      <w:r w:rsidR="00D42562" w:rsidRPr="00E57D79">
        <w:rPr>
          <w:bCs/>
          <w:sz w:val="22"/>
          <w:szCs w:val="22"/>
        </w:rPr>
        <w:t xml:space="preserve"> </w:t>
      </w:r>
      <w:r w:rsidRPr="00E57D79">
        <w:rPr>
          <w:bCs/>
          <w:sz w:val="22"/>
          <w:szCs w:val="22"/>
        </w:rPr>
        <w:t xml:space="preserve">г., в рабочие дни с 8-00 ч. до 17-00 ч., </w:t>
      </w:r>
      <w:r w:rsidRPr="00E57D79">
        <w:rPr>
          <w:sz w:val="22"/>
          <w:szCs w:val="22"/>
        </w:rPr>
        <w:t xml:space="preserve">обед с 12-00 ч. до 13-00 ч. </w:t>
      </w:r>
      <w:r w:rsidRPr="00E57D79">
        <w:rPr>
          <w:bCs/>
          <w:sz w:val="22"/>
          <w:szCs w:val="22"/>
        </w:rPr>
        <w:t>(время местное), по</w:t>
      </w:r>
      <w:proofErr w:type="gramEnd"/>
      <w:r w:rsidRPr="00E57D79">
        <w:rPr>
          <w:bCs/>
          <w:sz w:val="22"/>
          <w:szCs w:val="22"/>
        </w:rPr>
        <w:t xml:space="preserve"> адресу: </w:t>
      </w:r>
      <w:proofErr w:type="gramStart"/>
      <w:r w:rsidRPr="00E57D79">
        <w:rPr>
          <w:bCs/>
          <w:sz w:val="22"/>
          <w:szCs w:val="22"/>
        </w:rPr>
        <w:t>г</w:t>
      </w:r>
      <w:proofErr w:type="gramEnd"/>
      <w:r w:rsidRPr="00E57D79">
        <w:rPr>
          <w:bCs/>
          <w:sz w:val="22"/>
          <w:szCs w:val="22"/>
        </w:rPr>
        <w:t>. Глазов, УР, ул. Динамо, 6, кабинет № 121, электронный адрес:</w:t>
      </w:r>
      <w:r w:rsidRPr="00E57D79">
        <w:rPr>
          <w:sz w:val="22"/>
          <w:szCs w:val="22"/>
        </w:rPr>
        <w:t xml:space="preserve"> </w:t>
      </w:r>
      <w:proofErr w:type="spellStart"/>
      <w:r w:rsidRPr="00E57D79">
        <w:rPr>
          <w:sz w:val="22"/>
          <w:szCs w:val="22"/>
        </w:rPr>
        <w:t>zhkh@glazov-gov.ru</w:t>
      </w:r>
      <w:proofErr w:type="spellEnd"/>
      <w:r w:rsidRPr="00E57D79">
        <w:rPr>
          <w:sz w:val="22"/>
          <w:szCs w:val="22"/>
        </w:rPr>
        <w:t>.</w:t>
      </w:r>
    </w:p>
    <w:p w:rsidR="004144A7" w:rsidRPr="00E57D79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57D79">
        <w:rPr>
          <w:rFonts w:ascii="Times New Roman" w:hAnsi="Times New Roman" w:cs="Times New Roman"/>
          <w:sz w:val="22"/>
          <w:szCs w:val="22"/>
        </w:rPr>
        <w:tab/>
      </w:r>
      <w:r w:rsidR="009E471F" w:rsidRPr="00E57D79">
        <w:rPr>
          <w:rFonts w:ascii="Times New Roman" w:hAnsi="Times New Roman" w:cs="Times New Roman"/>
          <w:sz w:val="22"/>
          <w:szCs w:val="22"/>
        </w:rPr>
        <w:t>9</w:t>
      </w:r>
      <w:r w:rsidRPr="00E57D7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E57D79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E57D7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E57D79">
        <w:rPr>
          <w:rFonts w:ascii="Times New Roman" w:hAnsi="Times New Roman" w:cs="Times New Roman"/>
          <w:sz w:val="22"/>
          <w:szCs w:val="22"/>
        </w:rPr>
        <w:t>. № 121</w:t>
      </w:r>
      <w:r w:rsidR="00D66AED" w:rsidRPr="00E57D79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E57D79">
        <w:rPr>
          <w:rFonts w:ascii="Times New Roman" w:hAnsi="Times New Roman" w:cs="Times New Roman"/>
          <w:sz w:val="22"/>
          <w:szCs w:val="22"/>
        </w:rPr>
        <w:t xml:space="preserve"> </w:t>
      </w:r>
      <w:r w:rsidR="00E57D79" w:rsidRPr="00E57D79">
        <w:rPr>
          <w:rFonts w:ascii="Times New Roman" w:hAnsi="Times New Roman" w:cs="Times New Roman"/>
          <w:sz w:val="22"/>
          <w:szCs w:val="22"/>
        </w:rPr>
        <w:t>16.01</w:t>
      </w:r>
      <w:r w:rsidR="00D42562" w:rsidRPr="00E57D79">
        <w:rPr>
          <w:rFonts w:ascii="Times New Roman" w:hAnsi="Times New Roman" w:cs="Times New Roman"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="00D42562" w:rsidRPr="00E57D79">
        <w:rPr>
          <w:rFonts w:ascii="Times New Roman" w:hAnsi="Times New Roman" w:cs="Times New Roman"/>
          <w:sz w:val="22"/>
          <w:szCs w:val="22"/>
        </w:rPr>
        <w:t xml:space="preserve"> </w:t>
      </w:r>
      <w:r w:rsidRPr="00E57D79">
        <w:rPr>
          <w:rFonts w:ascii="Times New Roman" w:hAnsi="Times New Roman" w:cs="Times New Roman"/>
          <w:sz w:val="22"/>
          <w:szCs w:val="22"/>
        </w:rPr>
        <w:t xml:space="preserve">г. в </w:t>
      </w:r>
      <w:r w:rsidRPr="00E57D7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E57D7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E57D79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E57D7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57D79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E57D79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E57D79" w:rsidRPr="00E57D79">
        <w:rPr>
          <w:rFonts w:ascii="Times New Roman" w:hAnsi="Times New Roman" w:cs="Times New Roman"/>
          <w:bCs/>
          <w:sz w:val="22"/>
          <w:szCs w:val="22"/>
        </w:rPr>
        <w:t>14.02</w:t>
      </w:r>
      <w:r w:rsidR="00CD7563" w:rsidRPr="00E57D79">
        <w:rPr>
          <w:rFonts w:ascii="Times New Roman" w:hAnsi="Times New Roman" w:cs="Times New Roman"/>
          <w:bCs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bCs/>
          <w:sz w:val="22"/>
          <w:szCs w:val="22"/>
        </w:rPr>
        <w:t>8</w:t>
      </w:r>
      <w:r w:rsidR="00CD7563" w:rsidRPr="00E57D7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57D79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E57D79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7D79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E57D79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E57D79">
        <w:rPr>
          <w:rFonts w:ascii="Times New Roman" w:hAnsi="Times New Roman" w:cs="Times New Roman"/>
          <w:sz w:val="22"/>
          <w:szCs w:val="22"/>
        </w:rPr>
        <w:t xml:space="preserve"> в 11-00 ч. (время местное)  </w:t>
      </w:r>
      <w:r w:rsidR="00E57D79" w:rsidRPr="00E57D79">
        <w:rPr>
          <w:rFonts w:ascii="Times New Roman" w:hAnsi="Times New Roman" w:cs="Times New Roman"/>
          <w:sz w:val="22"/>
          <w:szCs w:val="22"/>
        </w:rPr>
        <w:t>14.02.</w:t>
      </w:r>
      <w:r w:rsidR="00CD7563" w:rsidRPr="00E57D79">
        <w:rPr>
          <w:rFonts w:ascii="Times New Roman" w:hAnsi="Times New Roman" w:cs="Times New Roman"/>
          <w:sz w:val="22"/>
          <w:szCs w:val="22"/>
        </w:rPr>
        <w:t>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="00CD7563" w:rsidRPr="00E57D79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E57D79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E57D7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E57D7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E57D7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E57D79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E57D79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E57D79" w:rsidRPr="00E57D79">
        <w:rPr>
          <w:rFonts w:ascii="Times New Roman" w:hAnsi="Times New Roman" w:cs="Times New Roman"/>
          <w:sz w:val="22"/>
          <w:szCs w:val="22"/>
        </w:rPr>
        <w:t>16.02</w:t>
      </w:r>
      <w:r w:rsidR="00CD7563" w:rsidRPr="00E57D79">
        <w:rPr>
          <w:rFonts w:ascii="Times New Roman" w:hAnsi="Times New Roman" w:cs="Times New Roman"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="004144A7" w:rsidRPr="00E57D7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E57D7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E57D79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E57D79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7D79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E57D79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E57D79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E57D79" w:rsidRPr="00E57D79">
        <w:rPr>
          <w:rFonts w:ascii="Times New Roman" w:hAnsi="Times New Roman" w:cs="Times New Roman"/>
          <w:sz w:val="22"/>
          <w:szCs w:val="22"/>
        </w:rPr>
        <w:t>22.02.</w:t>
      </w:r>
      <w:r w:rsidR="00CD7563" w:rsidRPr="00E57D79">
        <w:rPr>
          <w:rFonts w:ascii="Times New Roman" w:hAnsi="Times New Roman" w:cs="Times New Roman"/>
          <w:sz w:val="22"/>
          <w:szCs w:val="22"/>
        </w:rPr>
        <w:t>201</w:t>
      </w:r>
      <w:r w:rsidR="004608DD" w:rsidRPr="00E57D79">
        <w:rPr>
          <w:rFonts w:ascii="Times New Roman" w:hAnsi="Times New Roman" w:cs="Times New Roman"/>
          <w:sz w:val="22"/>
          <w:szCs w:val="22"/>
        </w:rPr>
        <w:t>8</w:t>
      </w:r>
      <w:r w:rsidR="004144A7" w:rsidRPr="00E57D7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E57D7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E57D7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E57D79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E57D79">
        <w:rPr>
          <w:sz w:val="22"/>
          <w:szCs w:val="22"/>
        </w:rPr>
        <w:tab/>
        <w:t xml:space="preserve">  12</w:t>
      </w:r>
      <w:r w:rsidR="004144A7" w:rsidRPr="00E57D79">
        <w:rPr>
          <w:sz w:val="22"/>
          <w:szCs w:val="22"/>
        </w:rPr>
        <w:t>.</w:t>
      </w:r>
      <w:r w:rsidR="004144A7" w:rsidRPr="00E57D79">
        <w:rPr>
          <w:bCs/>
          <w:sz w:val="22"/>
          <w:szCs w:val="22"/>
        </w:rPr>
        <w:t xml:space="preserve"> Реквизиты для перечисления обеспечения заявки на участие</w:t>
      </w:r>
      <w:r w:rsidR="004144A7" w:rsidRPr="00965318">
        <w:rPr>
          <w:bCs/>
          <w:sz w:val="22"/>
          <w:szCs w:val="22"/>
        </w:rPr>
        <w:t xml:space="preserve">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A519BD" w:rsidRPr="00A519BD">
        <w:rPr>
          <w:b/>
          <w:sz w:val="22"/>
          <w:szCs w:val="22"/>
        </w:rPr>
        <w:t>г</w:t>
      </w:r>
      <w:proofErr w:type="gramEnd"/>
      <w:r w:rsidR="00A519BD" w:rsidRPr="00A519BD">
        <w:rPr>
          <w:b/>
          <w:sz w:val="22"/>
          <w:szCs w:val="22"/>
        </w:rPr>
        <w:t xml:space="preserve">. Глазов, ул. </w:t>
      </w:r>
      <w:r w:rsidR="00E37DFA">
        <w:rPr>
          <w:b/>
          <w:sz w:val="22"/>
          <w:szCs w:val="22"/>
        </w:rPr>
        <w:t>Кирова</w:t>
      </w:r>
      <w:r w:rsidR="00A519BD" w:rsidRPr="00A519BD">
        <w:rPr>
          <w:b/>
          <w:sz w:val="22"/>
          <w:szCs w:val="22"/>
        </w:rPr>
        <w:t>, д.</w:t>
      </w:r>
      <w:r w:rsidR="00E37DFA">
        <w:rPr>
          <w:b/>
          <w:sz w:val="22"/>
          <w:szCs w:val="22"/>
        </w:rPr>
        <w:t>127</w:t>
      </w:r>
      <w:r w:rsidR="00A519BD" w:rsidRPr="00A519BD">
        <w:rPr>
          <w:b/>
          <w:sz w:val="22"/>
          <w:szCs w:val="22"/>
        </w:rPr>
        <w:t>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C31B81" w:rsidRPr="00C31B81">
        <w:rPr>
          <w:rFonts w:ascii="Times New Roman" w:hAnsi="Times New Roman" w:cs="Times New Roman"/>
          <w:sz w:val="22"/>
          <w:szCs w:val="22"/>
        </w:rPr>
        <w:t>, распол</w:t>
      </w:r>
      <w:r w:rsidR="00A519BD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C31B81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  <w:r w:rsidR="00E37DFA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="00E37DFA">
        <w:rPr>
          <w:rFonts w:ascii="Times New Roman" w:hAnsi="Times New Roman" w:cs="Times New Roman"/>
          <w:sz w:val="22"/>
          <w:szCs w:val="22"/>
        </w:rPr>
        <w:t>ирова</w:t>
      </w:r>
      <w:r w:rsidR="00C31B81" w:rsidRPr="00C31B81">
        <w:rPr>
          <w:rFonts w:ascii="Times New Roman" w:hAnsi="Times New Roman" w:cs="Times New Roman"/>
          <w:sz w:val="22"/>
          <w:szCs w:val="22"/>
        </w:rPr>
        <w:t>, д.</w:t>
      </w:r>
      <w:r w:rsidR="00E37DFA">
        <w:rPr>
          <w:rFonts w:ascii="Times New Roman" w:hAnsi="Times New Roman" w:cs="Times New Roman"/>
          <w:sz w:val="22"/>
          <w:szCs w:val="22"/>
        </w:rPr>
        <w:t>127</w:t>
      </w:r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E57D79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E57D79" w:rsidRPr="00D17330">
        <w:rPr>
          <w:rFonts w:ascii="Times New Roman" w:hAnsi="Times New Roman" w:cs="Times New Roman"/>
          <w:sz w:val="22"/>
          <w:szCs w:val="22"/>
        </w:rPr>
        <w:t>2</w:t>
      </w:r>
      <w:r w:rsidR="00E57D79"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>2.15.7. Секретарь конкурсной комиссии заканчивает принимать конверты с заявками на участие в конкурсе в 11-00 (время местное</w:t>
      </w:r>
      <w:r w:rsidRPr="00E57D79">
        <w:rPr>
          <w:sz w:val="22"/>
          <w:szCs w:val="22"/>
        </w:rPr>
        <w:t xml:space="preserve">) </w:t>
      </w:r>
      <w:r w:rsidR="00E57D79" w:rsidRPr="00E57D79">
        <w:rPr>
          <w:sz w:val="22"/>
          <w:szCs w:val="22"/>
        </w:rPr>
        <w:t>14.02.2018</w:t>
      </w:r>
      <w:r w:rsidRPr="00E57D79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</w:r>
      <w:r w:rsidRPr="00E57D79">
        <w:rPr>
          <w:rFonts w:ascii="Times New Roman" w:hAnsi="Times New Roman" w:cs="Times New Roman"/>
          <w:bCs/>
          <w:sz w:val="22"/>
          <w:szCs w:val="22"/>
        </w:rPr>
        <w:t>2.15.9</w:t>
      </w:r>
      <w:r w:rsidRPr="00E57D7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E57D79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E57D79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E57D79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E57D79" w:rsidRPr="00E57D79">
        <w:rPr>
          <w:rFonts w:ascii="Times New Roman" w:hAnsi="Times New Roman" w:cs="Times New Roman"/>
          <w:sz w:val="22"/>
          <w:szCs w:val="22"/>
        </w:rPr>
        <w:t>16.01</w:t>
      </w:r>
      <w:r w:rsidR="00856EC4" w:rsidRPr="00E57D79">
        <w:rPr>
          <w:rFonts w:ascii="Times New Roman" w:hAnsi="Times New Roman" w:cs="Times New Roman"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Pr="00E57D79">
        <w:rPr>
          <w:rFonts w:ascii="Times New Roman" w:hAnsi="Times New Roman" w:cs="Times New Roman"/>
          <w:sz w:val="22"/>
          <w:szCs w:val="22"/>
        </w:rPr>
        <w:t xml:space="preserve"> г. в </w:t>
      </w:r>
      <w:r w:rsidRPr="00E57D7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E57D7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E57D79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E57D79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E57D79" w:rsidRPr="00E57D79">
        <w:rPr>
          <w:rFonts w:ascii="Times New Roman" w:hAnsi="Times New Roman" w:cs="Times New Roman"/>
          <w:bCs/>
          <w:sz w:val="22"/>
          <w:szCs w:val="22"/>
        </w:rPr>
        <w:t>14.02.</w:t>
      </w:r>
      <w:r w:rsidR="00856EC4" w:rsidRPr="00E57D79">
        <w:rPr>
          <w:rFonts w:ascii="Times New Roman" w:hAnsi="Times New Roman" w:cs="Times New Roman"/>
          <w:bCs/>
          <w:sz w:val="22"/>
          <w:szCs w:val="22"/>
        </w:rPr>
        <w:t>201</w:t>
      </w:r>
      <w:r w:rsidR="00E57D79" w:rsidRPr="00E57D79">
        <w:rPr>
          <w:rFonts w:ascii="Times New Roman" w:hAnsi="Times New Roman" w:cs="Times New Roman"/>
          <w:bCs/>
          <w:sz w:val="22"/>
          <w:szCs w:val="22"/>
        </w:rPr>
        <w:t>8</w:t>
      </w:r>
      <w:r w:rsidRPr="00E57D7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6168F2" w:rsidRPr="006168F2">
        <w:rPr>
          <w:b/>
          <w:sz w:val="22"/>
          <w:szCs w:val="22"/>
        </w:rPr>
        <w:t>г</w:t>
      </w:r>
      <w:proofErr w:type="gramEnd"/>
      <w:r w:rsidR="006168F2" w:rsidRPr="006168F2">
        <w:rPr>
          <w:b/>
          <w:sz w:val="22"/>
          <w:szCs w:val="22"/>
        </w:rPr>
        <w:t xml:space="preserve">. Глазов, ул. </w:t>
      </w:r>
      <w:r w:rsidR="00D455C5">
        <w:rPr>
          <w:b/>
          <w:sz w:val="22"/>
          <w:szCs w:val="22"/>
        </w:rPr>
        <w:t>Кирова</w:t>
      </w:r>
      <w:r w:rsidR="006168F2" w:rsidRPr="006168F2">
        <w:rPr>
          <w:b/>
          <w:sz w:val="22"/>
          <w:szCs w:val="22"/>
        </w:rPr>
        <w:t>, д.</w:t>
      </w:r>
      <w:r w:rsidR="00D455C5">
        <w:rPr>
          <w:b/>
          <w:sz w:val="22"/>
          <w:szCs w:val="22"/>
        </w:rPr>
        <w:t>127</w:t>
      </w:r>
      <w:r w:rsidR="006168F2" w:rsidRPr="006168F2">
        <w:rPr>
          <w:b/>
          <w:sz w:val="22"/>
          <w:szCs w:val="22"/>
        </w:rPr>
        <w:t>.</w:t>
      </w:r>
      <w:r w:rsidRPr="006168F2">
        <w:rPr>
          <w:b/>
          <w:sz w:val="22"/>
          <w:szCs w:val="22"/>
        </w:rPr>
        <w:t xml:space="preserve"> 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>по адресу: г</w:t>
            </w:r>
            <w:proofErr w:type="gramStart"/>
            <w:r w:rsidR="006168F2">
              <w:rPr>
                <w:sz w:val="22"/>
                <w:szCs w:val="22"/>
              </w:rPr>
              <w:t>.Г</w:t>
            </w:r>
            <w:proofErr w:type="gramEnd"/>
            <w:r w:rsidR="006168F2">
              <w:rPr>
                <w:sz w:val="22"/>
                <w:szCs w:val="22"/>
              </w:rPr>
              <w:t>лазов, ул.</w:t>
            </w:r>
            <w:r w:rsidR="00D455C5">
              <w:rPr>
                <w:sz w:val="22"/>
                <w:szCs w:val="22"/>
              </w:rPr>
              <w:t>Кирова</w:t>
            </w:r>
            <w:r w:rsidR="000D446D">
              <w:rPr>
                <w:sz w:val="22"/>
                <w:szCs w:val="22"/>
              </w:rPr>
              <w:t>, д.</w:t>
            </w:r>
            <w:r w:rsidR="00D455C5">
              <w:rPr>
                <w:sz w:val="22"/>
                <w:szCs w:val="22"/>
              </w:rPr>
              <w:t>127</w:t>
            </w:r>
            <w:r w:rsidR="006168F2">
              <w:rPr>
                <w:sz w:val="22"/>
                <w:szCs w:val="22"/>
              </w:rPr>
              <w:t>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D455C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 xml:space="preserve">зам.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D446D">
              <w:rPr>
                <w:sz w:val="22"/>
                <w:szCs w:val="22"/>
              </w:rPr>
              <w:t>, наделенного правами юридического лица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 xml:space="preserve">по отбору управляющей организации для управления многоквартирным домом, расположенным по адресу: </w:t>
            </w:r>
            <w:proofErr w:type="gramStart"/>
            <w:r w:rsidR="006168F2" w:rsidRPr="006168F2">
              <w:rPr>
                <w:sz w:val="22"/>
                <w:szCs w:val="22"/>
              </w:rPr>
              <w:t>г</w:t>
            </w:r>
            <w:proofErr w:type="gramEnd"/>
            <w:r w:rsidR="006168F2" w:rsidRPr="006168F2">
              <w:rPr>
                <w:sz w:val="22"/>
                <w:szCs w:val="22"/>
              </w:rPr>
              <w:t xml:space="preserve">. Глазов, ул. </w:t>
            </w:r>
            <w:r w:rsidR="00D455C5">
              <w:rPr>
                <w:sz w:val="22"/>
                <w:szCs w:val="22"/>
              </w:rPr>
              <w:t>Кирова</w:t>
            </w:r>
            <w:r w:rsidR="000D446D">
              <w:rPr>
                <w:sz w:val="22"/>
                <w:szCs w:val="22"/>
              </w:rPr>
              <w:t>, д.</w:t>
            </w:r>
            <w:r w:rsidR="00D455C5">
              <w:rPr>
                <w:sz w:val="22"/>
                <w:szCs w:val="22"/>
              </w:rPr>
              <w:t>127</w:t>
            </w:r>
            <w:r w:rsidR="006168F2" w:rsidRPr="006168F2">
              <w:rPr>
                <w:sz w:val="22"/>
                <w:szCs w:val="22"/>
              </w:rPr>
              <w:t>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E57D79">
              <w:rPr>
                <w:sz w:val="22"/>
                <w:szCs w:val="22"/>
              </w:rPr>
              <w:t>16.01.</w:t>
            </w:r>
            <w:r w:rsidR="00856EC4" w:rsidRPr="00961C7C">
              <w:rPr>
                <w:sz w:val="22"/>
                <w:szCs w:val="22"/>
              </w:rPr>
              <w:t>201</w:t>
            </w:r>
            <w:r w:rsidR="00E57D79">
              <w:rPr>
                <w:sz w:val="22"/>
                <w:szCs w:val="22"/>
              </w:rPr>
              <w:t>8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E57D79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E57D79">
              <w:rPr>
                <w:b/>
                <w:sz w:val="22"/>
                <w:szCs w:val="22"/>
              </w:rPr>
              <w:t>14.02.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E57D79">
              <w:rPr>
                <w:b/>
                <w:sz w:val="22"/>
                <w:szCs w:val="22"/>
              </w:rPr>
              <w:t>8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57D79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E57D79">
              <w:rPr>
                <w:sz w:val="22"/>
                <w:szCs w:val="22"/>
              </w:rPr>
              <w:t>14.02.</w:t>
            </w:r>
            <w:r w:rsidR="007F3E5E" w:rsidRPr="00961C7C">
              <w:rPr>
                <w:sz w:val="22"/>
                <w:szCs w:val="22"/>
              </w:rPr>
              <w:t>201</w:t>
            </w:r>
            <w:r w:rsidR="00E57D79">
              <w:rPr>
                <w:sz w:val="22"/>
                <w:szCs w:val="22"/>
              </w:rPr>
              <w:t>8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E57D79">
              <w:rPr>
                <w:sz w:val="22"/>
                <w:szCs w:val="22"/>
              </w:rPr>
              <w:t>16.02.</w:t>
            </w:r>
            <w:r w:rsidR="007F3E5E" w:rsidRPr="00961C7C">
              <w:rPr>
                <w:sz w:val="22"/>
                <w:szCs w:val="22"/>
              </w:rPr>
              <w:t>201</w:t>
            </w:r>
            <w:r w:rsidR="00E57D79">
              <w:rPr>
                <w:sz w:val="22"/>
                <w:szCs w:val="22"/>
              </w:rPr>
              <w:t>8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57D79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</w:t>
            </w:r>
            <w:r w:rsidRPr="00E57D79">
              <w:rPr>
                <w:b/>
                <w:sz w:val="22"/>
                <w:szCs w:val="22"/>
              </w:rPr>
              <w:t xml:space="preserve">конкурса в </w:t>
            </w:r>
            <w:r w:rsidR="00012330" w:rsidRPr="00E57D79">
              <w:rPr>
                <w:b/>
                <w:sz w:val="22"/>
                <w:szCs w:val="22"/>
              </w:rPr>
              <w:t xml:space="preserve">15-00 (время местное) </w:t>
            </w:r>
            <w:r w:rsidR="00E57D79" w:rsidRPr="00E57D79">
              <w:rPr>
                <w:b/>
                <w:sz w:val="22"/>
                <w:szCs w:val="22"/>
              </w:rPr>
              <w:t>22.02.</w:t>
            </w:r>
            <w:r w:rsidR="007115C9" w:rsidRPr="00E57D79">
              <w:rPr>
                <w:b/>
                <w:sz w:val="22"/>
                <w:szCs w:val="22"/>
              </w:rPr>
              <w:t>201</w:t>
            </w:r>
            <w:r w:rsidR="00E57D79" w:rsidRPr="00E57D79">
              <w:rPr>
                <w:b/>
                <w:sz w:val="22"/>
                <w:szCs w:val="22"/>
              </w:rPr>
              <w:t>8</w:t>
            </w:r>
            <w:r w:rsidRPr="00E57D79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8724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418"/>
                    <w:gridCol w:w="1134"/>
                    <w:gridCol w:w="1134"/>
                    <w:gridCol w:w="992"/>
                  </w:tblGrid>
                  <w:tr w:rsidR="004144A7" w:rsidTr="009B5BE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9B5BE6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E57D79" w:rsidTr="00E57D79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E57D79"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E57D79"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Кирова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127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1 649,30</w:t>
                        </w:r>
                      </w:p>
                    </w:tc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Жилые помещения в многоквартирных домах, имевших ранее статус общежитий, имеющих все виды благоустройства (без лифтов)</w:t>
                        </w:r>
                      </w:p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819 372,24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1 972 355,04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57D79" w:rsidRPr="00E57D79" w:rsidRDefault="00E57D79" w:rsidP="00E57D7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57D79">
                          <w:rPr>
                            <w:sz w:val="16"/>
                            <w:szCs w:val="16"/>
                          </w:rPr>
                          <w:t>116 321,97</w:t>
                        </w: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2C5620" w:rsidRPr="003E786A" w:rsidRDefault="002C5620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61" w:type="dxa"/>
                        <w:gridSpan w:val="9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36639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E638CC">
        <w:rPr>
          <w:color w:val="000000"/>
        </w:rPr>
        <w:t xml:space="preserve"> </w:t>
      </w:r>
      <w:r w:rsidR="002C5620"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lastRenderedPageBreak/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</w:t>
      </w:r>
      <w:r w:rsidRPr="00E638CC">
        <w:lastRenderedPageBreak/>
        <w:t>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 w:rsidR="00D455C5">
        <w:rPr>
          <w:rFonts w:ascii="Times New Roman" w:hAnsi="Times New Roman" w:cs="Times New Roman"/>
          <w:b/>
          <w:sz w:val="26"/>
          <w:szCs w:val="26"/>
        </w:rPr>
        <w:t>127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 w:rsidR="00D455C5">
        <w:rPr>
          <w:rFonts w:ascii="Times New Roman" w:hAnsi="Times New Roman" w:cs="Times New Roman"/>
          <w:b/>
          <w:sz w:val="26"/>
          <w:szCs w:val="26"/>
        </w:rPr>
        <w:t>Кирова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 w:rsidR="00D455C5">
        <w:rPr>
          <w:rFonts w:ascii="Times New Roman" w:hAnsi="Times New Roman" w:cs="Times New Roman"/>
          <w:b/>
          <w:color w:val="000000"/>
          <w:sz w:val="26"/>
          <w:szCs w:val="26"/>
        </w:rPr>
        <w:t>127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r w:rsidR="00D455C5">
        <w:rPr>
          <w:rFonts w:ascii="Times New Roman" w:hAnsi="Times New Roman" w:cs="Times New Roman"/>
          <w:b/>
          <w:color w:val="000000"/>
          <w:sz w:val="26"/>
          <w:szCs w:val="26"/>
        </w:rPr>
        <w:t>Кирова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180A73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180A73">
        <w:rPr>
          <w:b/>
          <w:sz w:val="24"/>
          <w:szCs w:val="24"/>
        </w:rPr>
        <w:fldChar w:fldCharType="separate"/>
      </w:r>
      <w:r w:rsidR="00914E2F">
        <w:rPr>
          <w:b/>
          <w:noProof/>
          <w:sz w:val="24"/>
          <w:szCs w:val="24"/>
        </w:rPr>
        <w:t>1</w:t>
      </w:r>
      <w:r w:rsidR="00180A73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. Глазов, ул. </w:t>
      </w:r>
      <w:r w:rsidR="00D455C5">
        <w:rPr>
          <w:rFonts w:ascii="Times New Roman" w:hAnsi="Times New Roman" w:cs="Times New Roman"/>
          <w:b/>
          <w:sz w:val="22"/>
          <w:szCs w:val="22"/>
        </w:rPr>
        <w:t>Кирова</w:t>
      </w:r>
      <w:r>
        <w:rPr>
          <w:rFonts w:ascii="Times New Roman" w:hAnsi="Times New Roman" w:cs="Times New Roman"/>
          <w:b/>
          <w:sz w:val="22"/>
          <w:szCs w:val="22"/>
        </w:rPr>
        <w:t>, д.</w:t>
      </w:r>
      <w:r w:rsidR="00D455C5">
        <w:rPr>
          <w:rFonts w:ascii="Times New Roman" w:hAnsi="Times New Roman" w:cs="Times New Roman"/>
          <w:b/>
          <w:sz w:val="22"/>
          <w:szCs w:val="22"/>
        </w:rPr>
        <w:t>127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. Глазов, ул. </w:t>
      </w:r>
      <w:r w:rsidR="00D455C5">
        <w:rPr>
          <w:rFonts w:ascii="Times New Roman" w:hAnsi="Times New Roman" w:cs="Times New Roman"/>
          <w:sz w:val="22"/>
          <w:szCs w:val="22"/>
        </w:rPr>
        <w:t>Кирова</w:t>
      </w:r>
      <w:r>
        <w:rPr>
          <w:rFonts w:ascii="Times New Roman" w:hAnsi="Times New Roman" w:cs="Times New Roman"/>
          <w:sz w:val="22"/>
          <w:szCs w:val="22"/>
        </w:rPr>
        <w:t>, д.</w:t>
      </w:r>
      <w:r w:rsidR="00D455C5">
        <w:rPr>
          <w:rFonts w:ascii="Times New Roman" w:hAnsi="Times New Roman" w:cs="Times New Roman"/>
          <w:sz w:val="22"/>
          <w:szCs w:val="22"/>
        </w:rPr>
        <w:t>127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многоквартирным домом №</w:t>
      </w:r>
      <w:r w:rsidR="00D455C5">
        <w:rPr>
          <w:rFonts w:ascii="Times New Roman" w:hAnsi="Times New Roman" w:cs="Times New Roman"/>
          <w:sz w:val="22"/>
          <w:szCs w:val="22"/>
        </w:rPr>
        <w:t>127</w:t>
      </w:r>
      <w:r>
        <w:rPr>
          <w:rFonts w:ascii="Times New Roman" w:hAnsi="Times New Roman" w:cs="Times New Roman"/>
          <w:sz w:val="22"/>
          <w:szCs w:val="22"/>
        </w:rPr>
        <w:t xml:space="preserve"> по ул. </w:t>
      </w:r>
      <w:r w:rsidR="00D455C5">
        <w:rPr>
          <w:rFonts w:ascii="Times New Roman" w:hAnsi="Times New Roman" w:cs="Times New Roman"/>
          <w:sz w:val="22"/>
          <w:szCs w:val="22"/>
        </w:rPr>
        <w:t>Кирова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323B0B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r w:rsidR="00D455C5">
        <w:rPr>
          <w:b/>
          <w:sz w:val="26"/>
          <w:szCs w:val="26"/>
        </w:rPr>
        <w:t>Кирова</w:t>
      </w:r>
      <w:r>
        <w:rPr>
          <w:b/>
          <w:sz w:val="26"/>
          <w:szCs w:val="26"/>
        </w:rPr>
        <w:t>, д.</w:t>
      </w:r>
      <w:r w:rsidR="00D455C5">
        <w:rPr>
          <w:b/>
          <w:sz w:val="26"/>
          <w:szCs w:val="26"/>
        </w:rPr>
        <w:t>127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6D5" w:rsidRDefault="009116D5">
      <w:r>
        <w:separator/>
      </w:r>
    </w:p>
  </w:endnote>
  <w:endnote w:type="continuationSeparator" w:id="0">
    <w:p w:rsidR="009116D5" w:rsidRDefault="00911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57D79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57D79"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6D5" w:rsidRDefault="009116D5">
      <w:r>
        <w:separator/>
      </w:r>
    </w:p>
  </w:footnote>
  <w:footnote w:type="continuationSeparator" w:id="0">
    <w:p w:rsidR="009116D5" w:rsidRDefault="009116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D446D"/>
    <w:rsid w:val="000E2B7A"/>
    <w:rsid w:val="000E3148"/>
    <w:rsid w:val="000E4119"/>
    <w:rsid w:val="000F1BF0"/>
    <w:rsid w:val="00107ECE"/>
    <w:rsid w:val="001301E6"/>
    <w:rsid w:val="00130511"/>
    <w:rsid w:val="00135FAC"/>
    <w:rsid w:val="00147E5B"/>
    <w:rsid w:val="001604CA"/>
    <w:rsid w:val="00180A73"/>
    <w:rsid w:val="00187E83"/>
    <w:rsid w:val="001A1216"/>
    <w:rsid w:val="001B260E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654F6"/>
    <w:rsid w:val="00366390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08DD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168F2"/>
    <w:rsid w:val="006416BA"/>
    <w:rsid w:val="006656F6"/>
    <w:rsid w:val="006661C8"/>
    <w:rsid w:val="006777FD"/>
    <w:rsid w:val="00693C81"/>
    <w:rsid w:val="006A39A5"/>
    <w:rsid w:val="006B435F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116D5"/>
    <w:rsid w:val="00914E2F"/>
    <w:rsid w:val="009375E7"/>
    <w:rsid w:val="00944CD9"/>
    <w:rsid w:val="00961C7C"/>
    <w:rsid w:val="00965318"/>
    <w:rsid w:val="0096675F"/>
    <w:rsid w:val="009B5BE6"/>
    <w:rsid w:val="009B614B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BE6"/>
    <w:rsid w:val="00CB72DF"/>
    <w:rsid w:val="00CC0A14"/>
    <w:rsid w:val="00CD6248"/>
    <w:rsid w:val="00CD7563"/>
    <w:rsid w:val="00CE1FD0"/>
    <w:rsid w:val="00D02533"/>
    <w:rsid w:val="00D11941"/>
    <w:rsid w:val="00D11FA6"/>
    <w:rsid w:val="00D3226C"/>
    <w:rsid w:val="00D4085C"/>
    <w:rsid w:val="00D42562"/>
    <w:rsid w:val="00D44DDF"/>
    <w:rsid w:val="00D455C5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34F8F"/>
    <w:rsid w:val="00E36898"/>
    <w:rsid w:val="00E37DFA"/>
    <w:rsid w:val="00E51A45"/>
    <w:rsid w:val="00E5351E"/>
    <w:rsid w:val="00E555EB"/>
    <w:rsid w:val="00E57D79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E4E50-B48E-490A-8CFC-122B5407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28</Pages>
  <Words>13443</Words>
  <Characters>76630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89894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2017-11-16T06:05:00Z</cp:lastPrinted>
  <dcterms:created xsi:type="dcterms:W3CDTF">2017-11-24T12:13:00Z</dcterms:created>
  <dcterms:modified xsi:type="dcterms:W3CDTF">2018-01-15T09:04:00Z</dcterms:modified>
</cp:coreProperties>
</file>