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3F3550">
        <w:rPr>
          <w:b/>
          <w:szCs w:val="24"/>
        </w:rPr>
        <w:t xml:space="preserve">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F3550">
        <w:rPr>
          <w:b/>
          <w:szCs w:val="24"/>
        </w:rPr>
        <w:t>г</w:t>
      </w:r>
      <w:proofErr w:type="gramEnd"/>
      <w:r w:rsidR="003F3550">
        <w:rPr>
          <w:b/>
          <w:szCs w:val="24"/>
        </w:rPr>
        <w:t xml:space="preserve">. Глазов, ул. </w:t>
      </w:r>
      <w:r w:rsidR="00A1193C">
        <w:rPr>
          <w:b/>
          <w:szCs w:val="24"/>
        </w:rPr>
        <w:t xml:space="preserve">Тани </w:t>
      </w:r>
      <w:proofErr w:type="spellStart"/>
      <w:r w:rsidR="00A1193C">
        <w:rPr>
          <w:b/>
          <w:szCs w:val="24"/>
        </w:rPr>
        <w:t>Барамзиной</w:t>
      </w:r>
      <w:proofErr w:type="spellEnd"/>
      <w:r w:rsidR="003F3550">
        <w:rPr>
          <w:b/>
          <w:szCs w:val="24"/>
        </w:rPr>
        <w:t>, д.</w:t>
      </w:r>
      <w:r w:rsidR="00A1193C">
        <w:rPr>
          <w:b/>
          <w:szCs w:val="24"/>
        </w:rPr>
        <w:t>55</w:t>
      </w:r>
      <w:r w:rsidR="003F3550">
        <w:rPr>
          <w:b/>
          <w:szCs w:val="24"/>
        </w:rPr>
        <w:t>.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5352A6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5352A6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2018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Pr="003F3550" w:rsidRDefault="004144A7" w:rsidP="003F3550">
      <w:pPr>
        <w:pStyle w:val="a9"/>
        <w:ind w:left="567"/>
        <w:jc w:val="center"/>
        <w:rPr>
          <w:b/>
          <w:szCs w:val="24"/>
        </w:rPr>
      </w:pPr>
      <w:r w:rsidRPr="003F3550">
        <w:rPr>
          <w:b/>
          <w:szCs w:val="24"/>
        </w:rPr>
        <w:t>о проведении открытого конкурса</w:t>
      </w:r>
    </w:p>
    <w:p w:rsidR="004144A7" w:rsidRPr="003F3550" w:rsidRDefault="003F3550" w:rsidP="003F3550">
      <w:pPr>
        <w:pStyle w:val="a9"/>
        <w:jc w:val="center"/>
        <w:rPr>
          <w:b/>
          <w:szCs w:val="24"/>
        </w:rPr>
      </w:pPr>
      <w:r w:rsidRPr="003F3550">
        <w:rPr>
          <w:b/>
          <w:szCs w:val="24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3F3550">
        <w:rPr>
          <w:b/>
          <w:szCs w:val="24"/>
        </w:rPr>
        <w:t>г</w:t>
      </w:r>
      <w:proofErr w:type="gramEnd"/>
      <w:r w:rsidRPr="003F3550">
        <w:rPr>
          <w:b/>
          <w:szCs w:val="24"/>
        </w:rPr>
        <w:t xml:space="preserve">. Глазов, ул. </w:t>
      </w:r>
      <w:r w:rsidR="00A1193C">
        <w:rPr>
          <w:b/>
          <w:szCs w:val="24"/>
        </w:rPr>
        <w:t xml:space="preserve">Тани </w:t>
      </w:r>
      <w:proofErr w:type="spellStart"/>
      <w:r w:rsidR="00A1193C">
        <w:rPr>
          <w:b/>
          <w:szCs w:val="24"/>
        </w:rPr>
        <w:t>Барамзиной</w:t>
      </w:r>
      <w:proofErr w:type="spellEnd"/>
      <w:r w:rsidRPr="003F3550">
        <w:rPr>
          <w:b/>
          <w:szCs w:val="24"/>
        </w:rPr>
        <w:t>, д.</w:t>
      </w:r>
      <w:r w:rsidR="00A1193C">
        <w:rPr>
          <w:b/>
          <w:szCs w:val="24"/>
        </w:rPr>
        <w:t>55</w:t>
      </w:r>
      <w:r w:rsidRPr="003F3550">
        <w:rPr>
          <w:b/>
          <w:szCs w:val="24"/>
        </w:rPr>
        <w:t>.</w:t>
      </w:r>
    </w:p>
    <w:p w:rsidR="00197FB2" w:rsidRDefault="00197FB2" w:rsidP="00197FB2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A1193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Основание проведения открытого конкурса по отбору управляющей организации для управления </w:t>
      </w:r>
      <w:r w:rsidR="003F3550">
        <w:rPr>
          <w:sz w:val="22"/>
          <w:szCs w:val="22"/>
        </w:rPr>
        <w:t>многоквартирным домом, расположенным по адресу: г. Глазов, ул</w:t>
      </w:r>
      <w:proofErr w:type="gramStart"/>
      <w:r w:rsidR="003F3550">
        <w:rPr>
          <w:sz w:val="22"/>
          <w:szCs w:val="22"/>
        </w:rPr>
        <w:t>.</w:t>
      </w:r>
      <w:r w:rsidR="00A1193C">
        <w:rPr>
          <w:sz w:val="22"/>
          <w:szCs w:val="22"/>
        </w:rPr>
        <w:t>Т</w:t>
      </w:r>
      <w:proofErr w:type="gramEnd"/>
      <w:r w:rsidR="00A1193C">
        <w:rPr>
          <w:sz w:val="22"/>
          <w:szCs w:val="22"/>
        </w:rPr>
        <w:t xml:space="preserve">ани </w:t>
      </w:r>
      <w:proofErr w:type="spellStart"/>
      <w:r w:rsidR="00A1193C">
        <w:rPr>
          <w:sz w:val="22"/>
          <w:szCs w:val="22"/>
        </w:rPr>
        <w:t>Барамзиной</w:t>
      </w:r>
      <w:proofErr w:type="spellEnd"/>
      <w:r w:rsidR="003F3550">
        <w:rPr>
          <w:sz w:val="22"/>
          <w:szCs w:val="22"/>
        </w:rPr>
        <w:t xml:space="preserve">, д. </w:t>
      </w:r>
      <w:r w:rsidR="00A1193C">
        <w:rPr>
          <w:sz w:val="22"/>
          <w:szCs w:val="22"/>
        </w:rPr>
        <w:t>55</w:t>
      </w:r>
      <w:r w:rsidR="003F3550">
        <w:rPr>
          <w:sz w:val="22"/>
          <w:szCs w:val="22"/>
        </w:rPr>
        <w:t xml:space="preserve"> </w:t>
      </w:r>
      <w:r>
        <w:rPr>
          <w:sz w:val="22"/>
          <w:szCs w:val="22"/>
        </w:rPr>
        <w:t>(далее – конкурс):</w:t>
      </w:r>
    </w:p>
    <w:p w:rsidR="00A1193C" w:rsidRDefault="003F3550" w:rsidP="00A1193C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 xml:space="preserve">конкурс </w:t>
      </w:r>
      <w:r w:rsidR="00A1193C" w:rsidRPr="00FC1854">
        <w:rPr>
          <w:sz w:val="22"/>
          <w:szCs w:val="22"/>
        </w:rPr>
        <w:t xml:space="preserve">проводится на основании </w:t>
      </w:r>
      <w:proofErr w:type="gramStart"/>
      <w:r w:rsidR="00A1193C" w:rsidRPr="00FC1854">
        <w:rPr>
          <w:sz w:val="22"/>
          <w:szCs w:val="22"/>
        </w:rPr>
        <w:t>ч</w:t>
      </w:r>
      <w:proofErr w:type="gramEnd"/>
      <w:r w:rsidR="00A1193C" w:rsidRPr="00FC1854">
        <w:rPr>
          <w:sz w:val="22"/>
          <w:szCs w:val="22"/>
        </w:rPr>
        <w:t>.</w:t>
      </w:r>
      <w:r w:rsidR="00A1193C">
        <w:rPr>
          <w:sz w:val="22"/>
          <w:szCs w:val="22"/>
        </w:rPr>
        <w:t>4</w:t>
      </w:r>
      <w:r w:rsidR="00A1193C" w:rsidRPr="00FC1854">
        <w:rPr>
          <w:sz w:val="22"/>
          <w:szCs w:val="22"/>
        </w:rPr>
        <w:t xml:space="preserve"> ст.161 ЖК РФ</w:t>
      </w:r>
      <w:r w:rsidR="00A1193C">
        <w:rPr>
          <w:sz w:val="22"/>
          <w:szCs w:val="22"/>
        </w:rPr>
        <w:t>;</w:t>
      </w:r>
    </w:p>
    <w:p w:rsidR="00197FB2" w:rsidRPr="00BD6308" w:rsidRDefault="00197FB2" w:rsidP="00A1193C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2. Н</w:t>
      </w:r>
      <w:r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197FB2" w:rsidRDefault="00197FB2" w:rsidP="00197FB2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</w:t>
      </w:r>
      <w:proofErr w:type="gramEnd"/>
      <w:r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</w:t>
      </w:r>
      <w:r w:rsidR="003F3550" w:rsidRPr="000E2B7A">
        <w:rPr>
          <w:sz w:val="22"/>
          <w:szCs w:val="22"/>
        </w:rPr>
        <w:t xml:space="preserve">многоквартирным домом, расположенным по адресу: </w:t>
      </w:r>
      <w:proofErr w:type="gramStart"/>
      <w:r w:rsidR="003F3550" w:rsidRPr="000E2B7A">
        <w:rPr>
          <w:sz w:val="22"/>
          <w:szCs w:val="22"/>
        </w:rPr>
        <w:t>г</w:t>
      </w:r>
      <w:proofErr w:type="gramEnd"/>
      <w:r w:rsidR="003F3550" w:rsidRPr="000E2B7A">
        <w:rPr>
          <w:sz w:val="22"/>
          <w:szCs w:val="22"/>
        </w:rPr>
        <w:t xml:space="preserve">. Глазов, ул. </w:t>
      </w:r>
      <w:r w:rsidR="00A1193C">
        <w:rPr>
          <w:sz w:val="22"/>
          <w:szCs w:val="22"/>
        </w:rPr>
        <w:t xml:space="preserve">Тани </w:t>
      </w:r>
      <w:proofErr w:type="spellStart"/>
      <w:r w:rsidR="00A1193C">
        <w:rPr>
          <w:sz w:val="22"/>
          <w:szCs w:val="22"/>
        </w:rPr>
        <w:t>Барамзиной</w:t>
      </w:r>
      <w:proofErr w:type="spellEnd"/>
      <w:r w:rsidR="003F3550">
        <w:rPr>
          <w:sz w:val="22"/>
          <w:szCs w:val="22"/>
        </w:rPr>
        <w:t>, д.</w:t>
      </w:r>
      <w:r w:rsidR="00A1193C">
        <w:rPr>
          <w:sz w:val="22"/>
          <w:szCs w:val="22"/>
        </w:rPr>
        <w:t>55</w:t>
      </w:r>
      <w:r w:rsidR="003F3550" w:rsidRPr="000E2B7A">
        <w:rPr>
          <w:sz w:val="22"/>
          <w:szCs w:val="22"/>
        </w:rPr>
        <w:t>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D6725F" w:rsidRPr="002E5E95" w:rsidTr="00D6725F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D6725F" w:rsidRPr="00C14670" w:rsidRDefault="00D6725F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725F" w:rsidRPr="00C14670" w:rsidRDefault="00D6725F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725F" w:rsidRPr="00C14670" w:rsidRDefault="00D6725F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Тани </w:t>
            </w:r>
            <w:proofErr w:type="spellStart"/>
            <w:r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6725F" w:rsidRPr="00C14670" w:rsidRDefault="00D6725F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459,60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Жилые помещения в многоквартирных домах высотой более двух этажей, имеющих все виды благоустройства (без лифта и мусоропровода), не оборудованные газовой плитой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110 414,30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19 639,74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429,74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5 520,72</w:t>
            </w:r>
          </w:p>
        </w:tc>
      </w:tr>
      <w:tr w:rsidR="00D6725F" w:rsidRPr="002E5E95" w:rsidTr="00D6725F">
        <w:tc>
          <w:tcPr>
            <w:tcW w:w="534" w:type="dxa"/>
            <w:shd w:val="clear" w:color="auto" w:fill="auto"/>
          </w:tcPr>
          <w:p w:rsidR="00D6725F" w:rsidRPr="00C14670" w:rsidRDefault="00D6725F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D6725F" w:rsidRPr="00C14670" w:rsidRDefault="00D6725F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6725F" w:rsidRPr="00C14670" w:rsidRDefault="00D6725F" w:rsidP="00DE57CC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725F" w:rsidRPr="00C14670" w:rsidRDefault="00D6725F" w:rsidP="00DE57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459,60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110 414,30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19 639,74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429,74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5 520,72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A146F">
        <w:rPr>
          <w:sz w:val="22"/>
          <w:szCs w:val="22"/>
        </w:rPr>
        <w:t>7. 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</w:p>
    <w:p w:rsidR="009A146F" w:rsidRPr="00540614" w:rsidRDefault="009A146F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9" w:history="1">
        <w:r w:rsidRPr="00A171E9">
          <w:rPr>
            <w:rStyle w:val="a4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 w:rsidR="00F400ED">
        <w:rPr>
          <w:bCs/>
          <w:sz w:val="22"/>
          <w:szCs w:val="22"/>
        </w:rPr>
        <w:t>03.07.</w:t>
      </w:r>
      <w:r w:rsidRPr="00AC5EB4">
        <w:rPr>
          <w:bCs/>
          <w:sz w:val="22"/>
          <w:szCs w:val="22"/>
        </w:rPr>
        <w:t>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 адресу: г.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FE54FF">
        <w:rPr>
          <w:rFonts w:ascii="Times New Roman" w:hAnsi="Times New Roman" w:cs="Times New Roman"/>
          <w:sz w:val="22"/>
          <w:szCs w:val="22"/>
        </w:rPr>
        <w:t>03.07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FE54FF">
        <w:rPr>
          <w:rFonts w:ascii="Times New Roman" w:hAnsi="Times New Roman" w:cs="Times New Roman"/>
          <w:bCs/>
          <w:sz w:val="22"/>
          <w:szCs w:val="22"/>
        </w:rPr>
        <w:t>01.08.</w:t>
      </w:r>
      <w:r w:rsidRPr="00AC5EB4">
        <w:rPr>
          <w:rFonts w:ascii="Times New Roman" w:hAnsi="Times New Roman" w:cs="Times New Roman"/>
          <w:bCs/>
          <w:sz w:val="22"/>
          <w:szCs w:val="22"/>
        </w:rPr>
        <w:t>2018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8A3A62">
        <w:rPr>
          <w:rFonts w:ascii="Times New Roman" w:hAnsi="Times New Roman" w:cs="Times New Roman"/>
          <w:sz w:val="22"/>
          <w:szCs w:val="22"/>
        </w:rPr>
        <w:t>01.08</w:t>
      </w:r>
      <w:r w:rsidR="00150893">
        <w:rPr>
          <w:rFonts w:ascii="Times New Roman" w:hAnsi="Times New Roman" w:cs="Times New Roman"/>
          <w:sz w:val="22"/>
          <w:szCs w:val="22"/>
        </w:rPr>
        <w:t>.</w:t>
      </w:r>
      <w:r w:rsidRPr="00AC5EB4">
        <w:rPr>
          <w:rFonts w:ascii="Times New Roman" w:hAnsi="Times New Roman" w:cs="Times New Roman"/>
          <w:sz w:val="22"/>
          <w:szCs w:val="22"/>
        </w:rPr>
        <w:t>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8A3A62">
        <w:rPr>
          <w:rFonts w:ascii="Times New Roman" w:hAnsi="Times New Roman" w:cs="Times New Roman"/>
          <w:sz w:val="22"/>
          <w:szCs w:val="22"/>
        </w:rPr>
        <w:t>03.08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11. Проведение конкурса в 1</w:t>
      </w:r>
      <w:r w:rsidR="008A3A62">
        <w:rPr>
          <w:rFonts w:ascii="Times New Roman" w:hAnsi="Times New Roman" w:cs="Times New Roman"/>
          <w:sz w:val="22"/>
          <w:szCs w:val="22"/>
        </w:rPr>
        <w:t>4</w:t>
      </w:r>
      <w:r w:rsidRPr="003E786A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8A3A62">
        <w:rPr>
          <w:rFonts w:ascii="Times New Roman" w:hAnsi="Times New Roman" w:cs="Times New Roman"/>
          <w:sz w:val="22"/>
          <w:szCs w:val="22"/>
        </w:rPr>
        <w:t>10.08</w:t>
      </w:r>
      <w:r w:rsidR="00150893">
        <w:rPr>
          <w:rFonts w:ascii="Times New Roman" w:hAnsi="Times New Roman" w:cs="Times New Roman"/>
          <w:sz w:val="22"/>
          <w:szCs w:val="22"/>
        </w:rPr>
        <w:t>.</w:t>
      </w:r>
      <w:r w:rsidRPr="00AC5EB4">
        <w:rPr>
          <w:rFonts w:ascii="Times New Roman" w:hAnsi="Times New Roman" w:cs="Times New Roman"/>
          <w:sz w:val="22"/>
          <w:szCs w:val="22"/>
        </w:rPr>
        <w:t>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9A146F" w:rsidP="009A146F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150893" w:rsidRPr="00150893" w:rsidRDefault="00150893" w:rsidP="00150893">
      <w:pPr>
        <w:pStyle w:val="a9"/>
        <w:ind w:left="567"/>
        <w:jc w:val="center"/>
        <w:rPr>
          <w:b/>
          <w:sz w:val="22"/>
          <w:szCs w:val="22"/>
        </w:rPr>
      </w:pPr>
      <w:r w:rsidRPr="00150893">
        <w:rPr>
          <w:b/>
          <w:sz w:val="22"/>
          <w:szCs w:val="22"/>
        </w:rPr>
        <w:t xml:space="preserve">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Pr="00150893">
        <w:rPr>
          <w:b/>
          <w:sz w:val="22"/>
          <w:szCs w:val="22"/>
        </w:rPr>
        <w:t>г</w:t>
      </w:r>
      <w:proofErr w:type="gramEnd"/>
      <w:r w:rsidRPr="00150893">
        <w:rPr>
          <w:b/>
          <w:sz w:val="22"/>
          <w:szCs w:val="22"/>
        </w:rPr>
        <w:t xml:space="preserve">. Глазов, ул. </w:t>
      </w:r>
      <w:r w:rsidR="00D22B60">
        <w:rPr>
          <w:b/>
          <w:sz w:val="22"/>
          <w:szCs w:val="22"/>
        </w:rPr>
        <w:t xml:space="preserve">Тани </w:t>
      </w:r>
      <w:proofErr w:type="spellStart"/>
      <w:r w:rsidR="00D22B60">
        <w:rPr>
          <w:b/>
          <w:sz w:val="22"/>
          <w:szCs w:val="22"/>
        </w:rPr>
        <w:t>Барамзиной</w:t>
      </w:r>
      <w:proofErr w:type="spellEnd"/>
      <w:r w:rsidRPr="00150893">
        <w:rPr>
          <w:b/>
          <w:sz w:val="22"/>
          <w:szCs w:val="22"/>
        </w:rPr>
        <w:t>, д.</w:t>
      </w:r>
      <w:r w:rsidR="00D22B60">
        <w:rPr>
          <w:b/>
          <w:sz w:val="22"/>
          <w:szCs w:val="22"/>
        </w:rPr>
        <w:t>55</w:t>
      </w:r>
      <w:r w:rsidRPr="00150893">
        <w:rPr>
          <w:b/>
          <w:sz w:val="22"/>
          <w:szCs w:val="22"/>
        </w:rPr>
        <w:t>.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150893">
        <w:rPr>
          <w:rFonts w:ascii="Times New Roman" w:hAnsi="Times New Roman" w:cs="Times New Roman"/>
          <w:sz w:val="22"/>
          <w:szCs w:val="22"/>
        </w:rPr>
        <w:t>,</w:t>
      </w:r>
      <w:r w:rsidR="00150893" w:rsidRPr="00150893">
        <w:rPr>
          <w:rFonts w:ascii="Times New Roman" w:hAnsi="Times New Roman" w:cs="Times New Roman"/>
          <w:sz w:val="22"/>
          <w:szCs w:val="22"/>
        </w:rPr>
        <w:t xml:space="preserve"> </w:t>
      </w:r>
      <w:r w:rsidR="00150893" w:rsidRPr="00C31B81">
        <w:rPr>
          <w:rFonts w:ascii="Times New Roman" w:hAnsi="Times New Roman" w:cs="Times New Roman"/>
          <w:sz w:val="22"/>
          <w:szCs w:val="22"/>
        </w:rPr>
        <w:t>распол</w:t>
      </w:r>
      <w:r w:rsidR="00150893">
        <w:rPr>
          <w:rFonts w:ascii="Times New Roman" w:hAnsi="Times New Roman" w:cs="Times New Roman"/>
          <w:sz w:val="22"/>
          <w:szCs w:val="22"/>
        </w:rPr>
        <w:t>оженным по адресу: г. Глазов</w:t>
      </w:r>
      <w:r w:rsidR="00150893" w:rsidRPr="00C31B81">
        <w:rPr>
          <w:rFonts w:ascii="Times New Roman" w:hAnsi="Times New Roman" w:cs="Times New Roman"/>
          <w:sz w:val="22"/>
          <w:szCs w:val="22"/>
        </w:rPr>
        <w:t>, ул</w:t>
      </w:r>
      <w:proofErr w:type="gramStart"/>
      <w:r w:rsidR="00150893" w:rsidRPr="00C31B81">
        <w:rPr>
          <w:rFonts w:ascii="Times New Roman" w:hAnsi="Times New Roman" w:cs="Times New Roman"/>
          <w:sz w:val="22"/>
          <w:szCs w:val="22"/>
        </w:rPr>
        <w:t>.</w:t>
      </w:r>
      <w:r w:rsidR="00D22B60">
        <w:rPr>
          <w:rFonts w:ascii="Times New Roman" w:hAnsi="Times New Roman" w:cs="Times New Roman"/>
          <w:sz w:val="22"/>
          <w:szCs w:val="22"/>
        </w:rPr>
        <w:t>Т</w:t>
      </w:r>
      <w:proofErr w:type="gramEnd"/>
      <w:r w:rsidR="00D22B60">
        <w:rPr>
          <w:rFonts w:ascii="Times New Roman" w:hAnsi="Times New Roman" w:cs="Times New Roman"/>
          <w:sz w:val="22"/>
          <w:szCs w:val="22"/>
        </w:rPr>
        <w:t xml:space="preserve">ани </w:t>
      </w:r>
      <w:proofErr w:type="spellStart"/>
      <w:r w:rsidR="00D22B60">
        <w:rPr>
          <w:rFonts w:ascii="Times New Roman" w:hAnsi="Times New Roman" w:cs="Times New Roman"/>
          <w:sz w:val="22"/>
          <w:szCs w:val="22"/>
        </w:rPr>
        <w:t>Барамзиной</w:t>
      </w:r>
      <w:proofErr w:type="spellEnd"/>
      <w:r w:rsidR="00150893">
        <w:rPr>
          <w:rFonts w:ascii="Times New Roman" w:hAnsi="Times New Roman" w:cs="Times New Roman"/>
          <w:sz w:val="22"/>
          <w:szCs w:val="22"/>
        </w:rPr>
        <w:t>, д.</w:t>
      </w:r>
      <w:r w:rsidR="00D22B60">
        <w:rPr>
          <w:rFonts w:ascii="Times New Roman" w:hAnsi="Times New Roman" w:cs="Times New Roman"/>
          <w:sz w:val="22"/>
          <w:szCs w:val="22"/>
        </w:rPr>
        <w:t>55</w:t>
      </w:r>
      <w:r w:rsidR="00150893">
        <w:rPr>
          <w:rFonts w:ascii="Times New Roman" w:hAnsi="Times New Roman" w:cs="Times New Roman"/>
          <w:sz w:val="22"/>
          <w:szCs w:val="22"/>
        </w:rPr>
        <w:t>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5352A6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5352A6" w:rsidRPr="00D17330">
        <w:rPr>
          <w:rFonts w:ascii="Times New Roman" w:hAnsi="Times New Roman" w:cs="Times New Roman"/>
          <w:sz w:val="22"/>
          <w:szCs w:val="22"/>
        </w:rPr>
        <w:t>2</w:t>
      </w:r>
      <w:r w:rsidR="005352A6">
        <w:rPr>
          <w:rFonts w:ascii="Times New Roman" w:hAnsi="Times New Roman" w:cs="Times New Roman"/>
          <w:sz w:val="22"/>
          <w:szCs w:val="22"/>
        </w:rPr>
        <w:t>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</w:t>
      </w:r>
      <w:r w:rsidRPr="006C20C0">
        <w:rPr>
          <w:rFonts w:ascii="Times New Roman" w:hAnsi="Times New Roman" w:cs="Times New Roman"/>
          <w:sz w:val="22"/>
          <w:szCs w:val="22"/>
        </w:rPr>
        <w:lastRenderedPageBreak/>
        <w:t>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CE4BF2">
        <w:rPr>
          <w:sz w:val="22"/>
          <w:szCs w:val="22"/>
        </w:rPr>
        <w:t>01.08</w:t>
      </w:r>
      <w:r w:rsidR="00150893">
        <w:rPr>
          <w:sz w:val="22"/>
          <w:szCs w:val="22"/>
        </w:rPr>
        <w:t>.</w:t>
      </w:r>
      <w:r w:rsidR="002B4C7E" w:rsidRPr="00C20A04">
        <w:rPr>
          <w:sz w:val="22"/>
          <w:szCs w:val="22"/>
        </w:rPr>
        <w:t>201</w:t>
      </w:r>
      <w:r w:rsidR="00A95907">
        <w:rPr>
          <w:sz w:val="22"/>
          <w:szCs w:val="22"/>
        </w:rPr>
        <w:t>8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CE4BF2">
        <w:rPr>
          <w:rFonts w:ascii="Times New Roman" w:hAnsi="Times New Roman" w:cs="Times New Roman"/>
          <w:sz w:val="22"/>
          <w:szCs w:val="22"/>
        </w:rPr>
        <w:t>03.07</w:t>
      </w:r>
      <w:r w:rsidR="00AC5EB4" w:rsidRPr="00AC5EB4">
        <w:rPr>
          <w:rFonts w:ascii="Times New Roman" w:hAnsi="Times New Roman" w:cs="Times New Roman"/>
          <w:sz w:val="22"/>
          <w:szCs w:val="22"/>
        </w:rPr>
        <w:t>.</w:t>
      </w:r>
      <w:r w:rsidR="00856EC4" w:rsidRPr="00AC5EB4">
        <w:rPr>
          <w:rFonts w:ascii="Times New Roman" w:hAnsi="Times New Roman" w:cs="Times New Roman"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CE4BF2">
        <w:rPr>
          <w:rFonts w:ascii="Times New Roman" w:hAnsi="Times New Roman" w:cs="Times New Roman"/>
          <w:bCs/>
          <w:sz w:val="22"/>
          <w:szCs w:val="22"/>
        </w:rPr>
        <w:t>01.08</w:t>
      </w:r>
      <w:r w:rsidR="00856EC4" w:rsidRPr="00AC5EB4">
        <w:rPr>
          <w:rFonts w:ascii="Times New Roman" w:hAnsi="Times New Roman" w:cs="Times New Roman"/>
          <w:bCs/>
          <w:sz w:val="22"/>
          <w:szCs w:val="22"/>
        </w:rPr>
        <w:t>.201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8</w:t>
      </w:r>
      <w:r w:rsidRPr="00AC5EB4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150893" w:rsidRPr="00150893" w:rsidRDefault="00150893" w:rsidP="00150893">
      <w:pPr>
        <w:pStyle w:val="a9"/>
        <w:ind w:left="567"/>
        <w:jc w:val="center"/>
        <w:rPr>
          <w:b/>
          <w:sz w:val="22"/>
          <w:szCs w:val="22"/>
        </w:rPr>
      </w:pPr>
      <w:r w:rsidRPr="00150893">
        <w:rPr>
          <w:b/>
          <w:sz w:val="22"/>
          <w:szCs w:val="22"/>
        </w:rPr>
        <w:t xml:space="preserve">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Pr="00150893">
        <w:rPr>
          <w:b/>
          <w:sz w:val="22"/>
          <w:szCs w:val="22"/>
        </w:rPr>
        <w:t>г</w:t>
      </w:r>
      <w:proofErr w:type="gramEnd"/>
      <w:r w:rsidRPr="00150893">
        <w:rPr>
          <w:b/>
          <w:sz w:val="22"/>
          <w:szCs w:val="22"/>
        </w:rPr>
        <w:t xml:space="preserve">. Глазов, ул. </w:t>
      </w:r>
      <w:r w:rsidR="00CE4BF2">
        <w:rPr>
          <w:b/>
          <w:sz w:val="22"/>
          <w:szCs w:val="22"/>
        </w:rPr>
        <w:t xml:space="preserve">Тани </w:t>
      </w:r>
      <w:proofErr w:type="spellStart"/>
      <w:r w:rsidR="00CE4BF2">
        <w:rPr>
          <w:b/>
          <w:sz w:val="22"/>
          <w:szCs w:val="22"/>
        </w:rPr>
        <w:t>Барамзиной</w:t>
      </w:r>
      <w:proofErr w:type="spellEnd"/>
      <w:r w:rsidRPr="00150893">
        <w:rPr>
          <w:b/>
          <w:sz w:val="22"/>
          <w:szCs w:val="22"/>
        </w:rPr>
        <w:t>, д.</w:t>
      </w:r>
      <w:r w:rsidR="00CE4BF2">
        <w:rPr>
          <w:b/>
          <w:sz w:val="22"/>
          <w:szCs w:val="22"/>
        </w:rPr>
        <w:t>55</w:t>
      </w:r>
      <w:r w:rsidRPr="00150893">
        <w:rPr>
          <w:b/>
          <w:sz w:val="22"/>
          <w:szCs w:val="22"/>
        </w:rPr>
        <w:t>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CE4BF2">
              <w:rPr>
                <w:sz w:val="22"/>
                <w:szCs w:val="22"/>
              </w:rPr>
              <w:t>1</w:t>
            </w:r>
            <w:r w:rsidR="00722C51">
              <w:rPr>
                <w:sz w:val="22"/>
                <w:szCs w:val="22"/>
              </w:rPr>
              <w:t xml:space="preserve"> лот</w:t>
            </w:r>
            <w:r w:rsidR="00CE4BF2">
              <w:rPr>
                <w:sz w:val="22"/>
                <w:szCs w:val="22"/>
              </w:rPr>
              <w:t>у</w:t>
            </w:r>
            <w:r w:rsidR="00722C51">
              <w:rPr>
                <w:sz w:val="22"/>
                <w:szCs w:val="22"/>
              </w:rPr>
              <w:t>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CE4BF2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0371B0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371B0">
              <w:rPr>
                <w:sz w:val="22"/>
                <w:szCs w:val="22"/>
              </w:rPr>
              <w:t>, наделенного правами юридического лица,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150893">
              <w:rPr>
                <w:sz w:val="22"/>
                <w:szCs w:val="22"/>
              </w:rPr>
              <w:t>, по адресу: г</w:t>
            </w:r>
            <w:proofErr w:type="gramStart"/>
            <w:r w:rsidR="00150893">
              <w:rPr>
                <w:sz w:val="22"/>
                <w:szCs w:val="22"/>
              </w:rPr>
              <w:t>.Г</w:t>
            </w:r>
            <w:proofErr w:type="gramEnd"/>
            <w:r w:rsidR="00150893">
              <w:rPr>
                <w:sz w:val="22"/>
                <w:szCs w:val="22"/>
              </w:rPr>
              <w:t>лазов, ул.</w:t>
            </w:r>
            <w:r w:rsidR="00CE4BF2">
              <w:rPr>
                <w:sz w:val="22"/>
                <w:szCs w:val="22"/>
              </w:rPr>
              <w:t xml:space="preserve">Тани </w:t>
            </w:r>
            <w:proofErr w:type="spellStart"/>
            <w:r w:rsidR="00CE4BF2">
              <w:rPr>
                <w:sz w:val="22"/>
                <w:szCs w:val="22"/>
              </w:rPr>
              <w:t>Барамзиной</w:t>
            </w:r>
            <w:proofErr w:type="spellEnd"/>
            <w:r w:rsidR="00150893">
              <w:rPr>
                <w:sz w:val="22"/>
                <w:szCs w:val="22"/>
              </w:rPr>
              <w:t>, д.</w:t>
            </w:r>
            <w:r w:rsidR="00CE4BF2">
              <w:rPr>
                <w:sz w:val="22"/>
                <w:szCs w:val="22"/>
              </w:rPr>
              <w:t>55</w:t>
            </w:r>
            <w:r w:rsidR="00150893">
              <w:rPr>
                <w:sz w:val="22"/>
                <w:szCs w:val="22"/>
              </w:rPr>
              <w:t>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CE4BF2">
              <w:rPr>
                <w:sz w:val="22"/>
                <w:szCs w:val="22"/>
              </w:rPr>
              <w:t>03.07</w:t>
            </w:r>
            <w:r w:rsidR="00150893">
              <w:rPr>
                <w:sz w:val="22"/>
                <w:szCs w:val="22"/>
              </w:rPr>
              <w:t>.</w:t>
            </w:r>
            <w:r w:rsidR="00856EC4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="004144A7" w:rsidRPr="00AC5EB4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CE4BF2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CE4BF2">
              <w:rPr>
                <w:b/>
                <w:sz w:val="22"/>
                <w:szCs w:val="22"/>
              </w:rPr>
              <w:t>01.08</w:t>
            </w:r>
            <w:r w:rsidR="00150893">
              <w:rPr>
                <w:b/>
                <w:sz w:val="22"/>
                <w:szCs w:val="22"/>
              </w:rPr>
              <w:t>.</w:t>
            </w:r>
            <w:r w:rsidR="00856EC4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</w:t>
            </w:r>
            <w:r w:rsidRPr="00961C7C">
              <w:rPr>
                <w:b/>
                <w:sz w:val="22"/>
                <w:szCs w:val="22"/>
              </w:rPr>
              <w:t>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CE4BF2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CE4BF2">
              <w:rPr>
                <w:sz w:val="22"/>
                <w:szCs w:val="22"/>
              </w:rPr>
              <w:t>01.08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г.,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CE4BF2">
              <w:rPr>
                <w:sz w:val="22"/>
                <w:szCs w:val="22"/>
              </w:rPr>
              <w:t>03.08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E95C1A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>1</w:t>
            </w:r>
            <w:r w:rsidR="00B549C5">
              <w:rPr>
                <w:b/>
                <w:sz w:val="22"/>
                <w:szCs w:val="22"/>
              </w:rPr>
              <w:t>4</w:t>
            </w:r>
            <w:r w:rsidR="00012330" w:rsidRPr="00961C7C">
              <w:rPr>
                <w:b/>
                <w:sz w:val="22"/>
                <w:szCs w:val="22"/>
              </w:rPr>
              <w:t xml:space="preserve">-00 (время местное) </w:t>
            </w:r>
            <w:r w:rsidR="00E95C1A">
              <w:rPr>
                <w:b/>
                <w:sz w:val="22"/>
                <w:szCs w:val="22"/>
              </w:rPr>
              <w:t>10.08</w:t>
            </w:r>
            <w:r w:rsidR="00B549C5">
              <w:rPr>
                <w:b/>
                <w:sz w:val="22"/>
                <w:szCs w:val="22"/>
              </w:rPr>
              <w:t>.</w:t>
            </w:r>
            <w:r w:rsidR="007115C9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г.</w:t>
            </w:r>
            <w:r w:rsidRPr="003E786A">
              <w:rPr>
                <w:b/>
                <w:sz w:val="22"/>
                <w:szCs w:val="22"/>
              </w:rPr>
              <w:t xml:space="preserve">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008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134"/>
                    <w:gridCol w:w="992"/>
                    <w:gridCol w:w="993"/>
                  </w:tblGrid>
                  <w:tr w:rsidR="004144A7" w:rsidTr="00E274C0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E274C0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6725F" w:rsidTr="00D6725F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7638A" w:rsidRDefault="00D6725F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7638A" w:rsidRDefault="00D6725F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7638A" w:rsidRDefault="00D6725F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Тани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Барамзиной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7638A" w:rsidRDefault="00D6725F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55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6725F">
                          <w:rPr>
                            <w:sz w:val="16"/>
                            <w:szCs w:val="16"/>
                          </w:rPr>
                          <w:t>459,60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6725F">
                          <w:rPr>
                            <w:sz w:val="16"/>
                            <w:szCs w:val="16"/>
                          </w:rPr>
                          <w:t>Жилые помещения в многоквартирных домах высотой более двух этажей, имеющих все виды благоустройства (без лифта и мусоропровода), не оборудованные газовой плитой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6725F">
                          <w:rPr>
                            <w:sz w:val="16"/>
                            <w:szCs w:val="16"/>
                          </w:rPr>
                          <w:t>110 414,30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6725F">
                          <w:rPr>
                            <w:sz w:val="16"/>
                            <w:szCs w:val="16"/>
                          </w:rPr>
                          <w:t>395 017,63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6725F">
                          <w:rPr>
                            <w:sz w:val="16"/>
                            <w:szCs w:val="16"/>
                          </w:rPr>
                          <w:t>21 059,66</w:t>
                        </w:r>
                      </w:p>
                    </w:tc>
                  </w:tr>
                  <w:tr w:rsidR="00D6725F" w:rsidTr="00D6725F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6725F" w:rsidRDefault="00D6725F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6725F" w:rsidRDefault="00D6725F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6725F" w:rsidRPr="00AC5EB4" w:rsidRDefault="00D6725F" w:rsidP="00722C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b/>
                            <w:sz w:val="16"/>
                            <w:szCs w:val="16"/>
                          </w:rPr>
                          <w:t>ИТОГО: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6725F" w:rsidRPr="00AC5EB4" w:rsidRDefault="00D6725F" w:rsidP="00722C51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6725F">
                          <w:rPr>
                            <w:b/>
                            <w:bCs/>
                            <w:sz w:val="16"/>
                            <w:szCs w:val="16"/>
                          </w:rPr>
                          <w:t>459,60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6725F">
                          <w:rPr>
                            <w:b/>
                            <w:bCs/>
                            <w:sz w:val="16"/>
                            <w:szCs w:val="16"/>
                          </w:rPr>
                          <w:t>110 414,30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6725F">
                          <w:rPr>
                            <w:b/>
                            <w:bCs/>
                            <w:sz w:val="16"/>
                            <w:szCs w:val="16"/>
                          </w:rPr>
                          <w:t>395 017,63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6725F" w:rsidRPr="00D6725F" w:rsidRDefault="00D6725F" w:rsidP="00D6725F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6725F">
                          <w:rPr>
                            <w:b/>
                            <w:bCs/>
                            <w:sz w:val="16"/>
                            <w:szCs w:val="16"/>
                          </w:rPr>
                          <w:t>21 059,66</w:t>
                        </w:r>
                      </w:p>
                    </w:tc>
                  </w:tr>
                  <w:tr w:rsidR="00D7638A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D7638A" w:rsidRPr="003E786A" w:rsidRDefault="00D7638A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7638A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7638A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7638A" w:rsidRDefault="00D7638A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Отопление (теплоснабжение, в том числе поставки твердого топлива  при наличии печного 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lastRenderedPageBreak/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D7638A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E638CC">
        <w:rPr>
          <w:szCs w:val="16"/>
        </w:rPr>
        <w:t xml:space="preserve">8.1. </w:t>
      </w:r>
      <w:r w:rsidR="00D7638A" w:rsidRPr="00A15662">
        <w:t xml:space="preserve">Цена настоящего договора </w:t>
      </w:r>
      <w:r w:rsidR="00D7638A">
        <w:t>устанавливается равной размеру платы за содержание жилого помещения, определенного по итогам открытого конкурса, проводимого в установленном порядке, и составляет</w:t>
      </w:r>
      <w:r w:rsidR="00D7638A" w:rsidRPr="00A15662">
        <w:t xml:space="preserve"> </w:t>
      </w:r>
      <w:r w:rsidR="00D7638A">
        <w:t>_______</w:t>
      </w:r>
      <w:r w:rsidR="00D7638A" w:rsidRPr="00A15662">
        <w:t xml:space="preserve"> руб./м</w:t>
      </w:r>
      <w:proofErr w:type="gramStart"/>
      <w:r w:rsidR="00D7638A" w:rsidRPr="00A15662">
        <w:t>2</w:t>
      </w:r>
      <w:proofErr w:type="gramEnd"/>
      <w:r w:rsidR="00D7638A">
        <w:t xml:space="preserve"> без учета коммунальных ресурсов</w:t>
      </w:r>
      <w:r w:rsidR="00D7638A" w:rsidRPr="00A15662">
        <w:t xml:space="preserve">, </w:t>
      </w:r>
      <w:r w:rsidR="00D7638A">
        <w:t>потребляемых при использовании и содержании общего имущества в многоквартирном доме.</w:t>
      </w:r>
      <w:r w:rsidR="00D7638A" w:rsidRPr="00A15662">
        <w:t xml:space="preserve"> </w:t>
      </w:r>
    </w:p>
    <w:p w:rsidR="00D7638A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П</w:t>
      </w:r>
      <w:r w:rsidRPr="00A15662">
        <w:t>лат</w:t>
      </w:r>
      <w:r>
        <w:t>а</w:t>
      </w:r>
      <w:r w:rsidRPr="00A15662">
        <w:t xml:space="preserve"> за содержание жилого помещения</w:t>
      </w:r>
      <w:r>
        <w:t xml:space="preserve"> </w:t>
      </w:r>
      <w:r w:rsidRPr="00A15662">
        <w:t>включа</w:t>
      </w:r>
      <w:r>
        <w:t>ет</w:t>
      </w:r>
      <w:r w:rsidRPr="00A15662">
        <w:t xml:space="preserve"> в себя плату за услуги</w:t>
      </w:r>
      <w:r>
        <w:t>,</w:t>
      </w:r>
      <w:r w:rsidRPr="00A15662">
        <w:t xml:space="preserve"> работы по управлению многоквартирным домом, </w:t>
      </w:r>
      <w:r>
        <w:t xml:space="preserve">за </w:t>
      </w:r>
      <w:r w:rsidRPr="00A15662">
        <w:t>содержани</w:t>
      </w:r>
      <w:r>
        <w:t>е и</w:t>
      </w:r>
      <w:r w:rsidRPr="00A15662">
        <w:t xml:space="preserve"> текущ</w:t>
      </w:r>
      <w:r>
        <w:t>ий</w:t>
      </w:r>
      <w:r w:rsidRPr="00A15662">
        <w:t xml:space="preserve"> ремонт общего имущества в многоквартирном доме в соответствии </w:t>
      </w:r>
      <w:r>
        <w:t>с Приложением № 3.</w:t>
      </w:r>
    </w:p>
    <w:p w:rsidR="00D7638A" w:rsidRPr="00A1566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8.2. Размер расходов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Размер платы за содержание жилого помещения </w:t>
      </w:r>
      <w:r>
        <w:t xml:space="preserve">в </w:t>
      </w:r>
      <w:r w:rsidR="00881FF2">
        <w:t xml:space="preserve">части оплаты коммунальных ресурсов, потребляемых при </w:t>
      </w:r>
      <w:r w:rsidR="00881FF2">
        <w:lastRenderedPageBreak/>
        <w:t xml:space="preserve">содержании общего имущества в </w:t>
      </w:r>
      <w:r>
        <w:t>многоквартирном доме</w:t>
      </w:r>
      <w:r w:rsidR="00881FF2">
        <w:t>, отражается в платежном документе отдельной строкой по каждому виду ресурсов.</w:t>
      </w:r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8.3. В дальнейшем размер платы за содержание жилого помещения в многоквартирном доме</w:t>
      </w:r>
      <w:r w:rsidR="00D7638A">
        <w:t xml:space="preserve"> определяется </w:t>
      </w:r>
      <w:r w:rsidR="00D7638A" w:rsidRPr="00A15662">
        <w:t xml:space="preserve">с учетом предложений </w:t>
      </w:r>
      <w:r w:rsidR="00D7638A" w:rsidRPr="00A15662">
        <w:rPr>
          <w:b/>
        </w:rPr>
        <w:t>«Управляющей организации»</w:t>
      </w:r>
      <w:r w:rsidR="00D7638A" w:rsidRPr="00A15662">
        <w:t xml:space="preserve"> и </w:t>
      </w:r>
      <w:r w:rsidR="00D7638A">
        <w:t>устанавливается на срок не менее чем один год</w:t>
      </w:r>
      <w:r w:rsidR="00D7638A" w:rsidRPr="00A15662">
        <w:t>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 </w:t>
      </w:r>
      <w:r w:rsidR="00881FF2">
        <w:t xml:space="preserve">8.4. </w:t>
      </w:r>
      <w:proofErr w:type="gramStart"/>
      <w:r w:rsidR="00881FF2"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размер платы за содержание жилого помещения подлежит изменению в соответствии с Правилами изменения размера платы за содержание жилого помещения.</w:t>
      </w:r>
      <w:proofErr w:type="gramEnd"/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8.5. </w:t>
      </w:r>
      <w:r w:rsidR="00D7638A" w:rsidRPr="009A7AFD">
        <w:t>Плата за коммунальные услуги включает в себя плату за холодную воду, горячую воду, электрическую энергию</w:t>
      </w:r>
      <w:r w:rsidR="00D7638A">
        <w:t>, тепловую энергию, плату за отведение сточных вод.</w:t>
      </w:r>
    </w:p>
    <w:p w:rsidR="00D7638A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утвержденных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Порядок расчета платы за коммунальные услуги определен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354.</w:t>
      </w:r>
    </w:p>
    <w:p w:rsidR="00E97445" w:rsidRDefault="00E97445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8.6. При предоставлении коммунальных услуг ненадлежащего качества</w:t>
      </w:r>
      <w:r w:rsidR="00E11309">
        <w:t xml:space="preserve"> и (или) с перерывами, превышающими установленную продолжительность, размер платы за коммунальные услуги подлежат изменению в порядке, установленном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06.05.2011 № 354.</w:t>
      </w:r>
    </w:p>
    <w:p w:rsidR="00E11309" w:rsidRPr="009A7AFD" w:rsidRDefault="00E11309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8.7. Не допускается изменение размера платы за содержание жилого помещения и (или) размера платы за коммунальные услуги, если оказание услуг и выполнение работ ненадлежащего качества и (или) с перерывами</w:t>
      </w:r>
      <w:r w:rsidR="005F063A">
        <w:t>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</w:t>
      </w:r>
      <w:r w:rsidR="004C4A32">
        <w:t xml:space="preserve"> действия обстоятельств непреодолимой силы.</w:t>
      </w:r>
      <w:r w:rsidR="005F063A">
        <w:t xml:space="preserve"> </w:t>
      </w:r>
    </w:p>
    <w:p w:rsidR="004C4A3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A15662">
        <w:t>8.</w:t>
      </w:r>
      <w:r w:rsidR="004C4A32">
        <w:t>8</w:t>
      </w:r>
      <w:r w:rsidRPr="00A15662">
        <w:t xml:space="preserve">. </w:t>
      </w:r>
      <w:r>
        <w:t>Плата</w:t>
      </w:r>
      <w:r w:rsidRPr="00A15662">
        <w:t xml:space="preserve"> </w:t>
      </w:r>
      <w:r>
        <w:t>за жилое  помещение и коммунальные услуги, вносится</w:t>
      </w:r>
      <w:r w:rsidRPr="00A15662">
        <w:t xml:space="preserve"> ежемесячно, </w:t>
      </w:r>
      <w:r>
        <w:t>до</w:t>
      </w:r>
      <w:r w:rsidRPr="00A15662">
        <w:t xml:space="preserve"> 10 числа  следующего </w:t>
      </w:r>
      <w:r>
        <w:t xml:space="preserve">за истекшим </w:t>
      </w:r>
      <w:r w:rsidRPr="00A15662">
        <w:t>месяц</w:t>
      </w:r>
      <w:r>
        <w:t>ем</w:t>
      </w:r>
      <w:r w:rsidR="004C4A32">
        <w:t>.</w:t>
      </w:r>
    </w:p>
    <w:p w:rsidR="004C4A32" w:rsidRDefault="004C4A32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8.9. Лица, несвоевременно и (или) не полностью внесшие плату за жилое помещение и коммунальные услуги, 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</w:t>
      </w:r>
      <w:r w:rsidR="00F51E5B">
        <w:t xml:space="preserve">в срок </w:t>
      </w:r>
      <w:proofErr w:type="gramStart"/>
      <w:r w:rsidR="00F51E5B">
        <w:t>суммы</w:t>
      </w:r>
      <w:proofErr w:type="gramEnd"/>
      <w:r w:rsidR="00F51E5B">
        <w:t xml:space="preserve"> за каждый день просрочки начиная с тридцать первого дня,</w:t>
      </w:r>
      <w:r w:rsidR="00AB6CAC">
        <w:t xml:space="preserve"> следующего за днем наступления установленного срока оплаты, по день фактической оплаты, произведенной в </w:t>
      </w:r>
      <w:proofErr w:type="gramStart"/>
      <w:r w:rsidR="00AB6CAC">
        <w:t>течении</w:t>
      </w:r>
      <w:proofErr w:type="gramEnd"/>
      <w:r w:rsidR="00AB6CAC">
        <w:t xml:space="preserve">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D7638A" w:rsidRPr="00A15662" w:rsidRDefault="00AB6CAC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8.10.</w:t>
      </w:r>
      <w:r w:rsidR="00D7638A" w:rsidRPr="00A15662">
        <w:t xml:space="preserve">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B549C5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B549C5" w:rsidRPr="00490716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многоквартирного дома №</w:t>
      </w:r>
      <w:r w:rsidR="00E95C1A">
        <w:rPr>
          <w:rFonts w:ascii="Times New Roman" w:hAnsi="Times New Roman" w:cs="Times New Roman"/>
          <w:b/>
          <w:sz w:val="26"/>
          <w:szCs w:val="26"/>
        </w:rPr>
        <w:t xml:space="preserve"> 55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r w:rsidR="00E95C1A">
        <w:rPr>
          <w:rFonts w:ascii="Times New Roman" w:hAnsi="Times New Roman" w:cs="Times New Roman"/>
          <w:b/>
          <w:sz w:val="26"/>
          <w:szCs w:val="26"/>
        </w:rPr>
        <w:t xml:space="preserve">Тани </w:t>
      </w:r>
      <w:proofErr w:type="spellStart"/>
      <w:r w:rsidR="00E95C1A">
        <w:rPr>
          <w:rFonts w:ascii="Times New Roman" w:hAnsi="Times New Roman" w:cs="Times New Roman"/>
          <w:b/>
          <w:sz w:val="26"/>
          <w:szCs w:val="26"/>
        </w:rPr>
        <w:t>Барамзиной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</w:p>
    <w:p w:rsidR="00B549C5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B549C5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B549C5" w:rsidRDefault="00B549C5" w:rsidP="00B549C5">
      <w:pPr>
        <w:spacing w:line="240" w:lineRule="atLeast"/>
        <w:jc w:val="center"/>
        <w:rPr>
          <w:b/>
          <w:sz w:val="24"/>
          <w:szCs w:val="24"/>
        </w:rPr>
      </w:pPr>
    </w:p>
    <w:p w:rsidR="00B549C5" w:rsidRDefault="00B549C5" w:rsidP="00B549C5">
      <w:pPr>
        <w:spacing w:line="240" w:lineRule="atLeast"/>
        <w:jc w:val="center"/>
        <w:rPr>
          <w:b/>
          <w:sz w:val="24"/>
          <w:szCs w:val="24"/>
        </w:rPr>
      </w:pPr>
    </w:p>
    <w:p w:rsidR="00B549C5" w:rsidRPr="00490716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B549C5" w:rsidRPr="00490716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многоквартирном доме №</w:t>
      </w:r>
      <w:r w:rsidR="00E95C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55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 ул. </w:t>
      </w:r>
      <w:r w:rsidR="00E95C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Тани </w:t>
      </w:r>
      <w:proofErr w:type="spellStart"/>
      <w:r w:rsidR="00E95C1A">
        <w:rPr>
          <w:rFonts w:ascii="Times New Roman" w:hAnsi="Times New Roman" w:cs="Times New Roman"/>
          <w:b/>
          <w:color w:val="000000"/>
          <w:sz w:val="26"/>
          <w:szCs w:val="26"/>
        </w:rPr>
        <w:t>Барамзиной</w:t>
      </w:r>
      <w:proofErr w:type="spellEnd"/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организация.</w:t>
      </w:r>
    </w:p>
    <w:p w:rsidR="00B549C5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B549C5" w:rsidRDefault="00B549C5" w:rsidP="00B549C5">
      <w:pPr>
        <w:spacing w:line="240" w:lineRule="atLeast"/>
        <w:jc w:val="center"/>
        <w:rPr>
          <w:b/>
          <w:sz w:val="24"/>
          <w:szCs w:val="24"/>
        </w:rPr>
      </w:pP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B549C5" w:rsidRDefault="00B549C5" w:rsidP="00B549C5">
      <w:pPr>
        <w:spacing w:line="240" w:lineRule="atLeast"/>
        <w:jc w:val="right"/>
        <w:rPr>
          <w:b/>
          <w:sz w:val="24"/>
          <w:szCs w:val="24"/>
        </w:rPr>
      </w:pPr>
    </w:p>
    <w:p w:rsidR="00B549C5" w:rsidRDefault="00B549C5" w:rsidP="00B549C5">
      <w:pPr>
        <w:spacing w:line="240" w:lineRule="atLeast"/>
        <w:jc w:val="center"/>
        <w:rPr>
          <w:b/>
          <w:sz w:val="24"/>
          <w:szCs w:val="24"/>
        </w:rPr>
      </w:pPr>
    </w:p>
    <w:p w:rsidR="00B549C5" w:rsidRPr="00490716" w:rsidRDefault="00B549C5" w:rsidP="00B549C5">
      <w:pPr>
        <w:spacing w:line="240" w:lineRule="atLeast"/>
        <w:jc w:val="center"/>
        <w:rPr>
          <w:b/>
          <w:sz w:val="26"/>
          <w:szCs w:val="26"/>
        </w:rPr>
        <w:sectPr w:rsidR="00B549C5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Перечень видов работ с указанием цены 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B7167E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B7167E">
        <w:rPr>
          <w:b/>
          <w:sz w:val="24"/>
          <w:szCs w:val="24"/>
        </w:rPr>
        <w:fldChar w:fldCharType="separate"/>
      </w:r>
      <w:r w:rsidR="00D6725F">
        <w:rPr>
          <w:b/>
          <w:noProof/>
          <w:sz w:val="24"/>
          <w:szCs w:val="24"/>
        </w:rPr>
        <w:t>1</w:t>
      </w:r>
      <w:r w:rsidR="00B7167E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B549C5" w:rsidRDefault="00B549C5" w:rsidP="00B549C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E95C1A" w:rsidRDefault="00B549C5" w:rsidP="00B549C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для управления многоквартирным домом, расположенным по адресу: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. Глазов,</w:t>
      </w:r>
    </w:p>
    <w:p w:rsidR="00B549C5" w:rsidRDefault="00B549C5" w:rsidP="00B549C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ул. </w:t>
      </w:r>
      <w:r w:rsidR="00E95C1A">
        <w:rPr>
          <w:rFonts w:ascii="Times New Roman" w:hAnsi="Times New Roman" w:cs="Times New Roman"/>
          <w:b/>
          <w:sz w:val="22"/>
          <w:szCs w:val="22"/>
        </w:rPr>
        <w:t xml:space="preserve">Тани </w:t>
      </w:r>
      <w:proofErr w:type="spellStart"/>
      <w:r w:rsidR="00E95C1A">
        <w:rPr>
          <w:rFonts w:ascii="Times New Roman" w:hAnsi="Times New Roman" w:cs="Times New Roman"/>
          <w:b/>
          <w:sz w:val="22"/>
          <w:szCs w:val="22"/>
        </w:rPr>
        <w:t>Барамзиной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, д.</w:t>
      </w:r>
      <w:r w:rsidR="00E95C1A">
        <w:rPr>
          <w:rFonts w:ascii="Times New Roman" w:hAnsi="Times New Roman" w:cs="Times New Roman"/>
          <w:b/>
          <w:sz w:val="22"/>
          <w:szCs w:val="22"/>
        </w:rPr>
        <w:t>55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B549C5" w:rsidRDefault="00B549C5" w:rsidP="00B549C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заявляет об участии в конкурсе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. Глазов, ул. </w:t>
      </w:r>
      <w:r w:rsidR="00E95C1A">
        <w:rPr>
          <w:rFonts w:ascii="Times New Roman" w:hAnsi="Times New Roman" w:cs="Times New Roman"/>
          <w:sz w:val="22"/>
          <w:szCs w:val="22"/>
        </w:rPr>
        <w:t xml:space="preserve">Тани </w:t>
      </w:r>
      <w:proofErr w:type="spellStart"/>
      <w:r w:rsidR="00E95C1A">
        <w:rPr>
          <w:rFonts w:ascii="Times New Roman" w:hAnsi="Times New Roman" w:cs="Times New Roman"/>
          <w:sz w:val="22"/>
          <w:szCs w:val="22"/>
        </w:rPr>
        <w:t>Барамзиной</w:t>
      </w:r>
      <w:proofErr w:type="spellEnd"/>
      <w:r>
        <w:rPr>
          <w:rFonts w:ascii="Times New Roman" w:hAnsi="Times New Roman" w:cs="Times New Roman"/>
          <w:sz w:val="22"/>
          <w:szCs w:val="22"/>
        </w:rPr>
        <w:t>, д.</w:t>
      </w:r>
      <w:r w:rsidR="00E95C1A">
        <w:rPr>
          <w:rFonts w:ascii="Times New Roman" w:hAnsi="Times New Roman" w:cs="Times New Roman"/>
          <w:sz w:val="22"/>
          <w:szCs w:val="22"/>
        </w:rPr>
        <w:t>55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549C5" w:rsidRDefault="00B549C5" w:rsidP="00B549C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B549C5" w:rsidRDefault="00B549C5" w:rsidP="00B549C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управляющей </w:t>
      </w:r>
      <w:r w:rsidRPr="00A95907">
        <w:rPr>
          <w:rFonts w:ascii="Times New Roman" w:hAnsi="Times New Roman" w:cs="Times New Roman"/>
          <w:sz w:val="22"/>
          <w:szCs w:val="22"/>
        </w:rPr>
        <w:t>организации для управления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(Лотам)№_______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B549C5" w:rsidRDefault="00B549C5" w:rsidP="00B549C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</w:t>
      </w:r>
      <w:proofErr w:type="spellEnd"/>
      <w:r>
        <w:rPr>
          <w:rFonts w:ascii="Times New Roman" w:hAnsi="Times New Roman" w:cs="Times New Roman"/>
          <w:sz w:val="22"/>
          <w:szCs w:val="22"/>
        </w:rPr>
        <w:t>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B549C5" w:rsidRDefault="00B549C5" w:rsidP="00B549C5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B549C5" w:rsidRDefault="00B549C5" w:rsidP="00B549C5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b/>
          <w:sz w:val="26"/>
          <w:szCs w:val="26"/>
        </w:rPr>
        <w:t>г</w:t>
      </w:r>
      <w:proofErr w:type="gramEnd"/>
      <w:r>
        <w:rPr>
          <w:b/>
          <w:sz w:val="26"/>
          <w:szCs w:val="26"/>
        </w:rPr>
        <w:t xml:space="preserve">. Глазов, ул. </w:t>
      </w:r>
      <w:r w:rsidR="00E95C1A">
        <w:rPr>
          <w:b/>
          <w:sz w:val="26"/>
          <w:szCs w:val="26"/>
        </w:rPr>
        <w:t xml:space="preserve">Тани </w:t>
      </w:r>
      <w:proofErr w:type="spellStart"/>
      <w:r w:rsidR="00E95C1A">
        <w:rPr>
          <w:b/>
          <w:sz w:val="26"/>
          <w:szCs w:val="26"/>
        </w:rPr>
        <w:t>Барамзиной</w:t>
      </w:r>
      <w:proofErr w:type="spellEnd"/>
      <w:r>
        <w:rPr>
          <w:b/>
          <w:sz w:val="26"/>
          <w:szCs w:val="26"/>
        </w:rPr>
        <w:t>, д.</w:t>
      </w:r>
      <w:r w:rsidR="00E95C1A">
        <w:rPr>
          <w:b/>
          <w:sz w:val="26"/>
          <w:szCs w:val="26"/>
        </w:rPr>
        <w:t>55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BF2" w:rsidRDefault="00CE4BF2">
      <w:r>
        <w:separator/>
      </w:r>
    </w:p>
  </w:endnote>
  <w:endnote w:type="continuationSeparator" w:id="0">
    <w:p w:rsidR="00CE4BF2" w:rsidRDefault="00CE4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2" w:rsidRDefault="00B7167E">
    <w:pPr>
      <w:pStyle w:val="af"/>
      <w:jc w:val="center"/>
    </w:pPr>
    <w:r>
      <w:rPr>
        <w:rStyle w:val="a6"/>
      </w:rPr>
      <w:fldChar w:fldCharType="begin"/>
    </w:r>
    <w:r w:rsidR="00CE4BF2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6725F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2" w:rsidRDefault="00B7167E">
    <w:pPr>
      <w:pStyle w:val="af"/>
      <w:jc w:val="center"/>
    </w:pPr>
    <w:r>
      <w:rPr>
        <w:rStyle w:val="a6"/>
      </w:rPr>
      <w:fldChar w:fldCharType="begin"/>
    </w:r>
    <w:r w:rsidR="00CE4BF2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6725F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2" w:rsidRDefault="00B7167E">
    <w:pPr>
      <w:pStyle w:val="af"/>
      <w:jc w:val="center"/>
    </w:pPr>
    <w:r>
      <w:rPr>
        <w:rStyle w:val="a6"/>
      </w:rPr>
      <w:fldChar w:fldCharType="begin"/>
    </w:r>
    <w:r w:rsidR="00CE4BF2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6725F">
      <w:rPr>
        <w:rStyle w:val="a6"/>
        <w:noProof/>
      </w:rPr>
      <w:t>4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2" w:rsidRDefault="00CE4BF2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2" w:rsidRDefault="00CE4BF2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2" w:rsidRDefault="00CE4BF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BF2" w:rsidRDefault="00CE4BF2">
      <w:r>
        <w:separator/>
      </w:r>
    </w:p>
  </w:footnote>
  <w:footnote w:type="continuationSeparator" w:id="0">
    <w:p w:rsidR="00CE4BF2" w:rsidRDefault="00CE4B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11123"/>
    <w:rsid w:val="00012330"/>
    <w:rsid w:val="000131D4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50893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14966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3377"/>
    <w:rsid w:val="003E786A"/>
    <w:rsid w:val="003F0250"/>
    <w:rsid w:val="003F35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C00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A3A62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A0586D"/>
    <w:rsid w:val="00A1193C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49C5"/>
    <w:rsid w:val="00B556C2"/>
    <w:rsid w:val="00B63020"/>
    <w:rsid w:val="00B7167E"/>
    <w:rsid w:val="00B734C0"/>
    <w:rsid w:val="00B929A0"/>
    <w:rsid w:val="00BD6308"/>
    <w:rsid w:val="00BD65FA"/>
    <w:rsid w:val="00BF2084"/>
    <w:rsid w:val="00BF2D2D"/>
    <w:rsid w:val="00C114A5"/>
    <w:rsid w:val="00C14670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C1016"/>
    <w:rsid w:val="00CD6248"/>
    <w:rsid w:val="00CD7563"/>
    <w:rsid w:val="00CE1FD0"/>
    <w:rsid w:val="00CE4BF2"/>
    <w:rsid w:val="00D02533"/>
    <w:rsid w:val="00D11941"/>
    <w:rsid w:val="00D11FA6"/>
    <w:rsid w:val="00D22B60"/>
    <w:rsid w:val="00D3226C"/>
    <w:rsid w:val="00D42562"/>
    <w:rsid w:val="00D44DDF"/>
    <w:rsid w:val="00D5372D"/>
    <w:rsid w:val="00D55DDB"/>
    <w:rsid w:val="00D66AED"/>
    <w:rsid w:val="00D6725F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73432"/>
    <w:rsid w:val="00E837CD"/>
    <w:rsid w:val="00E85737"/>
    <w:rsid w:val="00E95C1A"/>
    <w:rsid w:val="00E97445"/>
    <w:rsid w:val="00EB6490"/>
    <w:rsid w:val="00EE131D"/>
    <w:rsid w:val="00EE401D"/>
    <w:rsid w:val="00EE5200"/>
    <w:rsid w:val="00EF41CD"/>
    <w:rsid w:val="00EF4BD9"/>
    <w:rsid w:val="00F400ED"/>
    <w:rsid w:val="00F41CBF"/>
    <w:rsid w:val="00F50AEB"/>
    <w:rsid w:val="00F51E5B"/>
    <w:rsid w:val="00F60A44"/>
    <w:rsid w:val="00F73588"/>
    <w:rsid w:val="00FA07CC"/>
    <w:rsid w:val="00FA2E87"/>
    <w:rsid w:val="00FC1854"/>
    <w:rsid w:val="00FE54FF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A8ED3-2487-4372-8DBC-B04109FE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13876</Words>
  <Characters>79096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92787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2018-06-28T11:42:00Z</cp:lastPrinted>
  <dcterms:created xsi:type="dcterms:W3CDTF">2018-06-27T11:20:00Z</dcterms:created>
  <dcterms:modified xsi:type="dcterms:W3CDTF">2018-06-28T11:42:00Z</dcterms:modified>
</cp:coreProperties>
</file>