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F930E6" w:rsidRDefault="00F930E6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Временно </w:t>
      </w:r>
      <w:proofErr w:type="gramStart"/>
      <w:r>
        <w:rPr>
          <w:b/>
          <w:sz w:val="26"/>
          <w:szCs w:val="26"/>
        </w:rPr>
        <w:t>исполняющий</w:t>
      </w:r>
      <w:proofErr w:type="gramEnd"/>
      <w:r>
        <w:rPr>
          <w:b/>
          <w:sz w:val="26"/>
          <w:szCs w:val="26"/>
        </w:rPr>
        <w:t xml:space="preserve"> полномочия</w:t>
      </w: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Глав</w:t>
      </w:r>
      <w:r w:rsidR="00F930E6">
        <w:rPr>
          <w:b/>
          <w:sz w:val="26"/>
          <w:szCs w:val="26"/>
        </w:rPr>
        <w:t>ы</w:t>
      </w:r>
      <w:r>
        <w:rPr>
          <w:b/>
          <w:sz w:val="26"/>
          <w:szCs w:val="26"/>
        </w:rPr>
        <w:t xml:space="preserve"> </w:t>
      </w:r>
      <w:r w:rsidR="004144A7">
        <w:rPr>
          <w:b/>
          <w:sz w:val="26"/>
          <w:szCs w:val="26"/>
        </w:rPr>
        <w:t xml:space="preserve"> </w:t>
      </w:r>
      <w:r w:rsidR="00F930E6">
        <w:rPr>
          <w:b/>
          <w:sz w:val="26"/>
          <w:szCs w:val="26"/>
        </w:rPr>
        <w:t>муниципального образования «Город Глазов»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F930E6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И.А.Обухова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>открытого конкурса по отбору управляющей организации для управления многоквартирным домом</w:t>
      </w:r>
      <w:r w:rsidR="00FA2E87">
        <w:rPr>
          <w:b/>
          <w:szCs w:val="24"/>
        </w:rPr>
        <w:t xml:space="preserve"> на территории муниципального образования «Город Глазов»       по </w:t>
      </w:r>
      <w:r w:rsidR="00CB1534">
        <w:rPr>
          <w:b/>
          <w:szCs w:val="24"/>
        </w:rPr>
        <w:t>3</w:t>
      </w:r>
      <w:r w:rsidR="00FA2E87">
        <w:rPr>
          <w:b/>
          <w:szCs w:val="24"/>
        </w:rPr>
        <w:t xml:space="preserve"> лотам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F930E6" w:rsidRPr="00722ACC" w:rsidRDefault="00F930E6" w:rsidP="00F930E6">
      <w:pPr>
        <w:pStyle w:val="af7"/>
        <w:rPr>
          <w:sz w:val="24"/>
          <w:szCs w:val="24"/>
        </w:rPr>
      </w:pPr>
      <w:r w:rsidRPr="00722ACC">
        <w:rPr>
          <w:rFonts w:ascii="Times New Roman" w:hAnsi="Times New Roman" w:cs="Times New Roman"/>
          <w:sz w:val="24"/>
          <w:szCs w:val="24"/>
        </w:rPr>
        <w:t xml:space="preserve">Заместитель </w:t>
      </w:r>
    </w:p>
    <w:p w:rsidR="00F930E6" w:rsidRPr="00722ACC" w:rsidRDefault="00F930E6" w:rsidP="00F930E6">
      <w:pPr>
        <w:pStyle w:val="af7"/>
        <w:rPr>
          <w:rFonts w:ascii="Times New Roman" w:hAnsi="Times New Roman" w:cs="Times New Roman"/>
          <w:sz w:val="24"/>
          <w:szCs w:val="24"/>
        </w:rPr>
      </w:pPr>
      <w:r w:rsidRPr="00722ACC">
        <w:rPr>
          <w:rFonts w:ascii="Times New Roman" w:hAnsi="Times New Roman" w:cs="Times New Roman"/>
          <w:sz w:val="24"/>
          <w:szCs w:val="24"/>
        </w:rPr>
        <w:t xml:space="preserve">Главы Администрации города Глазова </w:t>
      </w:r>
    </w:p>
    <w:p w:rsidR="00F930E6" w:rsidRPr="00722ACC" w:rsidRDefault="00F930E6" w:rsidP="00F930E6">
      <w:pPr>
        <w:pStyle w:val="af7"/>
        <w:rPr>
          <w:rFonts w:ascii="Times New Roman" w:hAnsi="Times New Roman" w:cs="Times New Roman"/>
          <w:sz w:val="24"/>
          <w:szCs w:val="24"/>
        </w:rPr>
      </w:pPr>
      <w:r w:rsidRPr="00722ACC">
        <w:rPr>
          <w:rFonts w:ascii="Times New Roman" w:hAnsi="Times New Roman" w:cs="Times New Roman"/>
          <w:sz w:val="24"/>
          <w:szCs w:val="24"/>
        </w:rPr>
        <w:t>по вопросам строительства, архитектуры</w:t>
      </w:r>
    </w:p>
    <w:p w:rsidR="00F930E6" w:rsidRPr="00722ACC" w:rsidRDefault="00F930E6" w:rsidP="00F930E6">
      <w:pPr>
        <w:pStyle w:val="af7"/>
        <w:rPr>
          <w:rFonts w:ascii="Times New Roman" w:hAnsi="Times New Roman" w:cs="Times New Roman"/>
          <w:sz w:val="24"/>
          <w:szCs w:val="24"/>
        </w:rPr>
      </w:pPr>
      <w:r w:rsidRPr="00722ACC">
        <w:rPr>
          <w:rFonts w:ascii="Times New Roman" w:hAnsi="Times New Roman" w:cs="Times New Roman"/>
          <w:sz w:val="24"/>
          <w:szCs w:val="24"/>
        </w:rPr>
        <w:t xml:space="preserve">и жилищно-коммунального хозяйства                                                       </w:t>
      </w:r>
      <w:r w:rsidR="00722AC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22ACC">
        <w:rPr>
          <w:rFonts w:ascii="Times New Roman" w:hAnsi="Times New Roman" w:cs="Times New Roman"/>
          <w:sz w:val="24"/>
          <w:szCs w:val="24"/>
        </w:rPr>
        <w:t xml:space="preserve">  С.К.Блинов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 xml:space="preserve">ачальник управления ЖКХ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F930E6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5352A6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2018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b/>
          <w:sz w:val="22"/>
          <w:szCs w:val="22"/>
        </w:rPr>
        <w:t xml:space="preserve"> на территории муниципального образования «Город Глазов» по </w:t>
      </w:r>
      <w:r w:rsidR="00CB1534">
        <w:rPr>
          <w:b/>
          <w:sz w:val="22"/>
          <w:szCs w:val="22"/>
        </w:rPr>
        <w:t>3</w:t>
      </w:r>
      <w:r w:rsidR="00FA2E87" w:rsidRPr="00FA2E87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62AD8" w:rsidRPr="00B62AD8" w:rsidRDefault="00B62AD8" w:rsidP="00F930E6">
      <w:pPr>
        <w:pStyle w:val="a9"/>
        <w:numPr>
          <w:ilvl w:val="0"/>
          <w:numId w:val="10"/>
        </w:numPr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Основание проведения открытого конкурса по отбору управляющей организации для управления многоквартирным домом на территории муниципального образования «Город Глазов» по </w:t>
      </w:r>
      <w:r w:rsidR="00CB1534">
        <w:rPr>
          <w:sz w:val="22"/>
          <w:szCs w:val="22"/>
        </w:rPr>
        <w:t>3</w:t>
      </w:r>
      <w:r>
        <w:rPr>
          <w:sz w:val="22"/>
          <w:szCs w:val="22"/>
        </w:rPr>
        <w:t xml:space="preserve"> лотам  (далее – конкурс) и н</w:t>
      </w:r>
      <w:r w:rsidRPr="00B62AD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B62AD8" w:rsidRDefault="00B62AD8" w:rsidP="00F930E6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B62AD8" w:rsidRDefault="00B62AD8" w:rsidP="00F930E6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F930E6">
      <w:pPr>
        <w:pStyle w:val="a9"/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F930E6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F930E6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F930E6">
      <w:pPr>
        <w:pStyle w:val="ConsNonformat"/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F930E6">
      <w:pPr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B62AD8" w:rsidP="00F930E6">
      <w:pPr>
        <w:spacing w:line="240" w:lineRule="exact"/>
        <w:ind w:left="567" w:firstLine="486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</w:t>
      </w:r>
      <w:r>
        <w:rPr>
          <w:sz w:val="22"/>
          <w:szCs w:val="22"/>
        </w:rPr>
        <w:t>2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 xml:space="preserve">Организатор конкурса – Администрация города Глазова (на основании решения </w:t>
      </w:r>
      <w:proofErr w:type="spellStart"/>
      <w:r w:rsidR="004144A7">
        <w:rPr>
          <w:sz w:val="22"/>
          <w:szCs w:val="22"/>
        </w:rPr>
        <w:t>Глазовской</w:t>
      </w:r>
      <w:proofErr w:type="spellEnd"/>
      <w:r w:rsidR="004144A7">
        <w:rPr>
          <w:sz w:val="22"/>
          <w:szCs w:val="22"/>
        </w:rPr>
        <w:t xml:space="preserve"> городской Думы от 14.12.2006г. № 281), адрес: 427620, Удмуртская Республика, г. Глазов, ул. Динамо, 6, электронная почта: </w:t>
      </w:r>
      <w:proofErr w:type="spellStart"/>
      <w:r w:rsidR="004144A7">
        <w:rPr>
          <w:sz w:val="22"/>
          <w:szCs w:val="22"/>
        </w:rPr>
        <w:t>e-mail</w:t>
      </w:r>
      <w:proofErr w:type="spellEnd"/>
      <w:r w:rsidR="004144A7">
        <w:rPr>
          <w:sz w:val="22"/>
          <w:szCs w:val="22"/>
        </w:rPr>
        <w:t xml:space="preserve">: </w:t>
      </w:r>
      <w:proofErr w:type="spellStart"/>
      <w:r w:rsidR="004144A7"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</w:t>
      </w:r>
      <w:r w:rsidR="00F930E6" w:rsidRPr="00F930E6">
        <w:rPr>
          <w:sz w:val="22"/>
          <w:szCs w:val="22"/>
        </w:rPr>
        <w:t>Временно исполняющий полномочия</w:t>
      </w:r>
      <w:r w:rsidR="00F930E6">
        <w:rPr>
          <w:sz w:val="22"/>
          <w:szCs w:val="22"/>
        </w:rPr>
        <w:t xml:space="preserve"> Главы</w:t>
      </w:r>
      <w:r w:rsidR="00F930E6" w:rsidRPr="00F930E6">
        <w:rPr>
          <w:sz w:val="22"/>
          <w:szCs w:val="22"/>
        </w:rPr>
        <w:t xml:space="preserve">  муниципального образования «Город Глазов»</w:t>
      </w:r>
      <w:r w:rsidR="00F930E6">
        <w:rPr>
          <w:sz w:val="22"/>
          <w:szCs w:val="22"/>
        </w:rPr>
        <w:t xml:space="preserve"> И.А. </w:t>
      </w:r>
      <w:r w:rsidR="00F930E6" w:rsidRPr="00F930E6">
        <w:rPr>
          <w:sz w:val="22"/>
          <w:szCs w:val="22"/>
        </w:rPr>
        <w:t>Обухова</w:t>
      </w:r>
      <w:r w:rsidR="00F930E6">
        <w:rPr>
          <w:sz w:val="22"/>
          <w:szCs w:val="22"/>
        </w:rPr>
        <w:t xml:space="preserve"> </w:t>
      </w:r>
      <w:r w:rsidR="004144A7">
        <w:rPr>
          <w:sz w:val="22"/>
          <w:szCs w:val="22"/>
        </w:rPr>
        <w:t xml:space="preserve">телефон/факс: 8(34141) 2-55-76, контактное лицо </w:t>
      </w:r>
      <w:r w:rsidR="000E2B7A">
        <w:rPr>
          <w:sz w:val="22"/>
          <w:szCs w:val="22"/>
        </w:rPr>
        <w:t>–</w:t>
      </w:r>
      <w:r w:rsidR="004144A7"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 w:rsidR="004144A7"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 w:rsidR="004144A7"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 наделенного правами юридического лица,</w:t>
      </w:r>
      <w:r w:rsidR="004144A7"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>ации города Глазова</w:t>
      </w:r>
      <w:proofErr w:type="gramEnd"/>
      <w:r w:rsidR="007A2786">
        <w:rPr>
          <w:sz w:val="22"/>
          <w:szCs w:val="22"/>
        </w:rPr>
        <w:t xml:space="preserve"> </w:t>
      </w:r>
      <w:proofErr w:type="spellStart"/>
      <w:r w:rsidR="000E2B7A">
        <w:rPr>
          <w:sz w:val="22"/>
          <w:szCs w:val="22"/>
        </w:rPr>
        <w:t>Л.В.Касимова</w:t>
      </w:r>
      <w:proofErr w:type="spellEnd"/>
      <w:r w:rsidR="004144A7"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 w:rsidR="004144A7"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FA2E87" w:rsidRPr="00FA2E87">
        <w:rPr>
          <w:sz w:val="22"/>
          <w:szCs w:val="22"/>
        </w:rPr>
        <w:t xml:space="preserve"> </w:t>
      </w:r>
      <w:r w:rsidR="00FA2E87">
        <w:rPr>
          <w:sz w:val="22"/>
          <w:szCs w:val="22"/>
        </w:rPr>
        <w:t xml:space="preserve">на территории муниципального образования «Город Глазов» по </w:t>
      </w:r>
      <w:r w:rsidR="00D60343">
        <w:rPr>
          <w:sz w:val="22"/>
          <w:szCs w:val="22"/>
        </w:rPr>
        <w:t>3</w:t>
      </w:r>
      <w:r w:rsidR="00FA2E87">
        <w:rPr>
          <w:sz w:val="22"/>
          <w:szCs w:val="22"/>
        </w:rPr>
        <w:t xml:space="preserve"> лотам.</w:t>
      </w:r>
    </w:p>
    <w:p w:rsidR="00D5372D" w:rsidRDefault="004144A7" w:rsidP="00F930E6">
      <w:pPr>
        <w:pStyle w:val="a9"/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F930E6" w:rsidP="00F930E6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B62AD8">
        <w:rPr>
          <w:rFonts w:ascii="Times New Roman" w:hAnsi="Times New Roman" w:cs="Times New Roman"/>
          <w:sz w:val="22"/>
          <w:szCs w:val="22"/>
        </w:rPr>
        <w:t>3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 w:rsidR="00D5372D"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 w:rsidR="00D5372D"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B62AD8" w:rsidP="00F930E6">
      <w:pPr>
        <w:pStyle w:val="ConsPlusNormal"/>
        <w:widowControl/>
        <w:tabs>
          <w:tab w:val="clear" w:pos="926"/>
          <w:tab w:val="left" w:pos="714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4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 w:rsidR="00D72D59"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B62AD8" w:rsidP="00F930E6">
      <w:pPr>
        <w:tabs>
          <w:tab w:val="left" w:pos="714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 w:rsidR="00D72D59"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567"/>
        <w:gridCol w:w="992"/>
        <w:gridCol w:w="2126"/>
        <w:gridCol w:w="1134"/>
        <w:gridCol w:w="993"/>
        <w:gridCol w:w="850"/>
        <w:gridCol w:w="992"/>
      </w:tblGrid>
      <w:tr w:rsidR="008B54D8" w:rsidRPr="002E5E95" w:rsidTr="00944CD9">
        <w:trPr>
          <w:trHeight w:val="503"/>
        </w:trPr>
        <w:tc>
          <w:tcPr>
            <w:tcW w:w="534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lastRenderedPageBreak/>
              <w:t>№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E471F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E471F">
              <w:rPr>
                <w:sz w:val="16"/>
                <w:szCs w:val="16"/>
              </w:rPr>
              <w:t>/</w:t>
            </w:r>
            <w:proofErr w:type="spellStart"/>
            <w:r w:rsidRPr="009E471F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№</w:t>
            </w:r>
          </w:p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лота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Адрес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B54D8" w:rsidRPr="009E471F" w:rsidRDefault="00E555EB" w:rsidP="00A31C61">
            <w:pPr>
              <w:jc w:val="center"/>
              <w:rPr>
                <w:sz w:val="16"/>
                <w:szCs w:val="16"/>
                <w:lang w:val="en-US"/>
              </w:rPr>
            </w:pPr>
            <w:r w:rsidRPr="009E471F">
              <w:rPr>
                <w:sz w:val="16"/>
                <w:szCs w:val="16"/>
              </w:rPr>
              <w:t>Общая площадь</w:t>
            </w:r>
          </w:p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кв.м.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Тип благоустройства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Годовая плата,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 xml:space="preserve">Размер обеспечения заявки на участие </w:t>
            </w:r>
            <w:proofErr w:type="gramStart"/>
            <w:r w:rsidRPr="009E471F">
              <w:rPr>
                <w:sz w:val="16"/>
                <w:szCs w:val="16"/>
              </w:rPr>
              <w:t>в</w:t>
            </w:r>
            <w:proofErr w:type="gramEnd"/>
            <w:r w:rsidRPr="009E471F">
              <w:rPr>
                <w:sz w:val="16"/>
                <w:szCs w:val="16"/>
              </w:rPr>
              <w:t xml:space="preserve"> </w:t>
            </w:r>
          </w:p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proofErr w:type="gramStart"/>
            <w:r w:rsidRPr="009E471F">
              <w:rPr>
                <w:sz w:val="16"/>
                <w:szCs w:val="16"/>
              </w:rPr>
              <w:t>конкурсе</w:t>
            </w:r>
            <w:proofErr w:type="gramEnd"/>
          </w:p>
        </w:tc>
      </w:tr>
      <w:tr w:rsidR="008B54D8" w:rsidRPr="002E5E95" w:rsidTr="00944CD9">
        <w:trPr>
          <w:trHeight w:val="502"/>
        </w:trPr>
        <w:tc>
          <w:tcPr>
            <w:tcW w:w="534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567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Название улицы</w:t>
            </w:r>
          </w:p>
        </w:tc>
        <w:tc>
          <w:tcPr>
            <w:tcW w:w="567" w:type="dxa"/>
            <w:shd w:val="clear" w:color="auto" w:fill="auto"/>
          </w:tcPr>
          <w:p w:rsidR="008B54D8" w:rsidRPr="009E471F" w:rsidRDefault="008B54D8" w:rsidP="00A31C61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</w:rPr>
              <w:t>Номер дома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B54D8" w:rsidRPr="009E471F" w:rsidRDefault="008B54D8" w:rsidP="00A31C6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B54D8" w:rsidRPr="009E471F" w:rsidRDefault="008B54D8" w:rsidP="00A31C61">
            <w:pPr>
              <w:ind w:left="-108"/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Обязательные работы и услуги по содержанию и ремонту общего имущества дома</w:t>
            </w:r>
          </w:p>
        </w:tc>
        <w:tc>
          <w:tcPr>
            <w:tcW w:w="993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услуги по содержанию общего имущества</w:t>
            </w:r>
          </w:p>
        </w:tc>
        <w:tc>
          <w:tcPr>
            <w:tcW w:w="850" w:type="dxa"/>
            <w:shd w:val="clear" w:color="auto" w:fill="auto"/>
          </w:tcPr>
          <w:p w:rsidR="008B54D8" w:rsidRPr="009E471F" w:rsidRDefault="008B54D8" w:rsidP="00A31C61">
            <w:pPr>
              <w:jc w:val="center"/>
              <w:rPr>
                <w:sz w:val="16"/>
                <w:szCs w:val="16"/>
              </w:rPr>
            </w:pPr>
            <w:r w:rsidRPr="009E471F">
              <w:rPr>
                <w:sz w:val="16"/>
                <w:szCs w:val="16"/>
                <w:lang w:eastAsia="ru-RU"/>
              </w:rPr>
              <w:t>Дополнительные работы по ремонту общего имущества</w:t>
            </w:r>
          </w:p>
        </w:tc>
        <w:tc>
          <w:tcPr>
            <w:tcW w:w="992" w:type="dxa"/>
            <w:vMerge/>
            <w:shd w:val="clear" w:color="auto" w:fill="auto"/>
          </w:tcPr>
          <w:p w:rsidR="008B54D8" w:rsidRPr="002E5E95" w:rsidRDefault="008B54D8" w:rsidP="00A31C61">
            <w:pPr>
              <w:jc w:val="both"/>
            </w:pPr>
          </w:p>
        </w:tc>
      </w:tr>
      <w:tr w:rsidR="00F930E6" w:rsidRPr="002E5E95" w:rsidTr="00F930E6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F930E6" w:rsidRPr="00C14670" w:rsidRDefault="00F930E6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30E6" w:rsidRPr="00C14670" w:rsidRDefault="00F930E6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30E6" w:rsidRPr="009C30D1" w:rsidRDefault="00F930E6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30E6" w:rsidRPr="009C30D1" w:rsidRDefault="00F930E6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30E6" w:rsidRPr="009C30D1" w:rsidRDefault="00F930E6" w:rsidP="00111937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97,90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30E6" w:rsidRPr="009C30D1" w:rsidRDefault="00F930E6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19 795,38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3 685,04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1 030,40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989,77</w:t>
            </w:r>
          </w:p>
        </w:tc>
      </w:tr>
      <w:tr w:rsidR="00F930E6" w:rsidRPr="002E5E95" w:rsidTr="00F930E6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F930E6" w:rsidRPr="00C14670" w:rsidRDefault="00F930E6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30E6" w:rsidRPr="00C14670" w:rsidRDefault="00F930E6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30E6" w:rsidRPr="009C30D1" w:rsidRDefault="00F930E6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Сибирская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30E6" w:rsidRPr="009C30D1" w:rsidRDefault="00F930E6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30E6" w:rsidRPr="009C30D1" w:rsidRDefault="00F930E6" w:rsidP="00111937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470,30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30E6" w:rsidRPr="009C30D1" w:rsidRDefault="00F930E6" w:rsidP="00D1698F">
            <w:pPr>
              <w:jc w:val="center"/>
              <w:rPr>
                <w:sz w:val="16"/>
                <w:szCs w:val="16"/>
              </w:rPr>
            </w:pPr>
            <w:r w:rsidRPr="009C30D1">
              <w:rPr>
                <w:sz w:val="16"/>
                <w:szCs w:val="16"/>
              </w:rPr>
              <w:t>без удобств, с вывозом ЖБО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95 094,66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3 858,20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1 030,40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4 754,73</w:t>
            </w:r>
          </w:p>
        </w:tc>
      </w:tr>
      <w:tr w:rsidR="00F930E6" w:rsidRPr="002E5E95" w:rsidTr="00F930E6">
        <w:trPr>
          <w:trHeight w:val="735"/>
        </w:trPr>
        <w:tc>
          <w:tcPr>
            <w:tcW w:w="534" w:type="dxa"/>
            <w:shd w:val="clear" w:color="auto" w:fill="auto"/>
            <w:vAlign w:val="center"/>
          </w:tcPr>
          <w:p w:rsidR="00F930E6" w:rsidRPr="00C14670" w:rsidRDefault="00F930E6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30E6" w:rsidRPr="00C14670" w:rsidRDefault="00F930E6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30E6" w:rsidRPr="009C30D1" w:rsidRDefault="00F930E6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Энгельса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30E6" w:rsidRPr="009C30D1" w:rsidRDefault="00F930E6" w:rsidP="00D169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30E6" w:rsidRPr="00111937" w:rsidRDefault="00F930E6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>291,48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930E6" w:rsidRPr="00111937" w:rsidRDefault="00F930E6" w:rsidP="00111937">
            <w:pPr>
              <w:jc w:val="center"/>
              <w:rPr>
                <w:sz w:val="16"/>
                <w:szCs w:val="16"/>
              </w:rPr>
            </w:pPr>
            <w:r w:rsidRPr="00111937">
              <w:rPr>
                <w:sz w:val="16"/>
                <w:szCs w:val="16"/>
              </w:rPr>
              <w:t xml:space="preserve">2-этажные и ниже, </w:t>
            </w:r>
            <w:proofErr w:type="gramStart"/>
            <w:r w:rsidRPr="00111937">
              <w:rPr>
                <w:sz w:val="16"/>
                <w:szCs w:val="16"/>
              </w:rPr>
              <w:t>благоустроенный</w:t>
            </w:r>
            <w:proofErr w:type="gramEnd"/>
            <w:r w:rsidRPr="00111937">
              <w:rPr>
                <w:sz w:val="16"/>
                <w:szCs w:val="16"/>
              </w:rPr>
              <w:t xml:space="preserve"> с газом</w:t>
            </w:r>
          </w:p>
          <w:p w:rsidR="00F930E6" w:rsidRPr="00CB1534" w:rsidRDefault="00F930E6" w:rsidP="00D1698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67 681,66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6 148,70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1 030,40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sz w:val="16"/>
                <w:szCs w:val="16"/>
              </w:rPr>
            </w:pPr>
            <w:r w:rsidRPr="00F930E6">
              <w:rPr>
                <w:sz w:val="16"/>
                <w:szCs w:val="16"/>
              </w:rPr>
              <w:t>3 384,08</w:t>
            </w:r>
          </w:p>
        </w:tc>
      </w:tr>
      <w:tr w:rsidR="00F930E6" w:rsidRPr="002E5E95" w:rsidTr="00F930E6">
        <w:trPr>
          <w:trHeight w:val="735"/>
        </w:trPr>
        <w:tc>
          <w:tcPr>
            <w:tcW w:w="534" w:type="dxa"/>
            <w:shd w:val="clear" w:color="auto" w:fill="auto"/>
          </w:tcPr>
          <w:p w:rsidR="00F930E6" w:rsidRPr="00C14670" w:rsidRDefault="00F930E6" w:rsidP="00D16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F930E6" w:rsidRPr="00C14670" w:rsidRDefault="00F930E6" w:rsidP="00D16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930E6" w:rsidRPr="009C30D1" w:rsidRDefault="00F930E6" w:rsidP="00D1698F">
            <w:pPr>
              <w:jc w:val="center"/>
              <w:rPr>
                <w:b/>
                <w:sz w:val="16"/>
                <w:szCs w:val="16"/>
              </w:rPr>
            </w:pPr>
            <w:r w:rsidRPr="009C30D1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30E6" w:rsidRPr="009C30D1" w:rsidRDefault="00F930E6" w:rsidP="00D169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930E6" w:rsidRPr="00111937" w:rsidRDefault="00F930E6" w:rsidP="00111937">
            <w:pPr>
              <w:jc w:val="center"/>
              <w:rPr>
                <w:b/>
                <w:bCs/>
                <w:sz w:val="16"/>
                <w:szCs w:val="16"/>
              </w:rPr>
            </w:pPr>
            <w:r w:rsidRPr="00111937">
              <w:rPr>
                <w:b/>
                <w:bCs/>
                <w:sz w:val="16"/>
                <w:szCs w:val="16"/>
              </w:rPr>
              <w:t>859,68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F930E6" w:rsidRPr="00C207E9" w:rsidRDefault="00F930E6" w:rsidP="00D1698F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 w:rsidRPr="0011193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b/>
                <w:bCs/>
                <w:sz w:val="16"/>
                <w:szCs w:val="16"/>
              </w:rPr>
            </w:pPr>
            <w:r w:rsidRPr="00F930E6">
              <w:rPr>
                <w:b/>
                <w:bCs/>
                <w:sz w:val="16"/>
                <w:szCs w:val="16"/>
              </w:rPr>
              <w:t>182 571,70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b/>
                <w:bCs/>
                <w:sz w:val="16"/>
                <w:szCs w:val="16"/>
              </w:rPr>
            </w:pPr>
            <w:r w:rsidRPr="00F930E6">
              <w:rPr>
                <w:b/>
                <w:bCs/>
                <w:sz w:val="16"/>
                <w:szCs w:val="16"/>
              </w:rPr>
              <w:t>13 691,94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b/>
                <w:bCs/>
                <w:sz w:val="16"/>
                <w:szCs w:val="16"/>
              </w:rPr>
            </w:pPr>
            <w:r w:rsidRPr="00F930E6">
              <w:rPr>
                <w:b/>
                <w:bCs/>
                <w:sz w:val="16"/>
                <w:szCs w:val="16"/>
              </w:rPr>
              <w:t>3 091,19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30E6" w:rsidRPr="00F930E6" w:rsidRDefault="00F930E6" w:rsidP="00F930E6">
            <w:pPr>
              <w:jc w:val="center"/>
              <w:rPr>
                <w:b/>
                <w:bCs/>
                <w:sz w:val="16"/>
                <w:szCs w:val="16"/>
              </w:rPr>
            </w:pPr>
            <w:r w:rsidRPr="00F930E6">
              <w:rPr>
                <w:b/>
                <w:bCs/>
                <w:sz w:val="16"/>
                <w:szCs w:val="16"/>
              </w:rPr>
              <w:t>9 128,58</w:t>
            </w:r>
          </w:p>
        </w:tc>
      </w:tr>
    </w:tbl>
    <w:p w:rsidR="00A31C61" w:rsidRPr="00A31C61" w:rsidRDefault="00A31C61" w:rsidP="00A31C61">
      <w:pPr>
        <w:rPr>
          <w:vanish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1620"/>
      </w:tblGrid>
      <w:tr w:rsidR="004144A7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Примечание: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>
        <w:trPr>
          <w:trHeight w:val="300"/>
        </w:trPr>
        <w:tc>
          <w:tcPr>
            <w:tcW w:w="5680" w:type="dxa"/>
            <w:gridSpan w:val="4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9A146F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2AD8">
        <w:rPr>
          <w:sz w:val="22"/>
          <w:szCs w:val="22"/>
        </w:rPr>
        <w:t>6</w:t>
      </w:r>
      <w:r w:rsidR="009A146F">
        <w:rPr>
          <w:sz w:val="22"/>
          <w:szCs w:val="22"/>
        </w:rPr>
        <w:t>. Перечень коммунальных услуг: холодное водоснабжение, горячее водоснабжение, водоотведение, отопление, электроснабжение</w:t>
      </w:r>
      <w:r w:rsidR="00D7638A">
        <w:rPr>
          <w:sz w:val="22"/>
          <w:szCs w:val="22"/>
        </w:rPr>
        <w:t>, газоснабжение</w:t>
      </w:r>
      <w:r w:rsidR="009A146F">
        <w:rPr>
          <w:sz w:val="22"/>
          <w:szCs w:val="22"/>
        </w:rPr>
        <w:t>.</w:t>
      </w:r>
    </w:p>
    <w:p w:rsidR="009A146F" w:rsidRPr="00540614" w:rsidRDefault="00B62AD8" w:rsidP="009A146F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>7</w:t>
      </w:r>
      <w:r w:rsidR="009A146F">
        <w:rPr>
          <w:sz w:val="22"/>
          <w:szCs w:val="22"/>
        </w:rPr>
        <w:t xml:space="preserve">. </w:t>
      </w:r>
      <w:r w:rsidR="009A146F"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="009A146F"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="009A146F"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 w:rsidR="009A146F">
        <w:rPr>
          <w:sz w:val="24"/>
          <w:szCs w:val="24"/>
          <w:lang w:eastAsia="ru-RU"/>
        </w:rPr>
        <w:t xml:space="preserve">, а также </w:t>
      </w:r>
      <w:hyperlink r:id="rId9" w:history="1">
        <w:r w:rsidR="009A146F" w:rsidRPr="00A171E9">
          <w:rPr>
            <w:rStyle w:val="a4"/>
            <w:sz w:val="22"/>
            <w:szCs w:val="22"/>
          </w:rPr>
          <w:t>www.glazov-gov.ru</w:t>
        </w:r>
      </w:hyperlink>
      <w:r w:rsidR="009A146F">
        <w:rPr>
          <w:sz w:val="22"/>
          <w:szCs w:val="22"/>
        </w:rPr>
        <w:t xml:space="preserve">. </w:t>
      </w:r>
    </w:p>
    <w:p w:rsidR="009A146F" w:rsidRPr="003E786A" w:rsidRDefault="009A146F" w:rsidP="009A146F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8C2FFC">
        <w:rPr>
          <w:sz w:val="22"/>
          <w:szCs w:val="22"/>
        </w:rPr>
        <w:t xml:space="preserve">Конкурсная документация предоставляется </w:t>
      </w:r>
      <w:r w:rsidRPr="008C2FFC">
        <w:rPr>
          <w:bCs/>
          <w:sz w:val="22"/>
          <w:szCs w:val="22"/>
        </w:rPr>
        <w:t xml:space="preserve">секретарем конкурсной комиссии </w:t>
      </w:r>
      <w:r w:rsidRPr="008C2FFC">
        <w:rPr>
          <w:sz w:val="22"/>
          <w:szCs w:val="22"/>
        </w:rPr>
        <w:t xml:space="preserve">бесплатно в форме </w:t>
      </w:r>
      <w:r w:rsidRPr="003E786A">
        <w:rPr>
          <w:sz w:val="22"/>
          <w:szCs w:val="22"/>
        </w:rPr>
        <w:t>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3E786A">
        <w:rPr>
          <w:bCs/>
          <w:sz w:val="22"/>
          <w:szCs w:val="22"/>
        </w:rPr>
        <w:t xml:space="preserve"> </w:t>
      </w:r>
      <w:r w:rsidRPr="00AC5EB4">
        <w:rPr>
          <w:bCs/>
          <w:sz w:val="22"/>
          <w:szCs w:val="22"/>
        </w:rPr>
        <w:t xml:space="preserve">с  </w:t>
      </w:r>
      <w:r w:rsidR="002F2B9E">
        <w:rPr>
          <w:bCs/>
          <w:sz w:val="22"/>
          <w:szCs w:val="22"/>
        </w:rPr>
        <w:t>12.12</w:t>
      </w:r>
      <w:r w:rsidRPr="00AC5EB4">
        <w:rPr>
          <w:bCs/>
          <w:sz w:val="22"/>
          <w:szCs w:val="22"/>
        </w:rPr>
        <w:t>.2018 г.,</w:t>
      </w:r>
      <w:r w:rsidRPr="003E786A">
        <w:rPr>
          <w:bCs/>
          <w:sz w:val="22"/>
          <w:szCs w:val="22"/>
        </w:rPr>
        <w:t xml:space="preserve"> в рабочие дни с 8-00 ч. до 17-00 ч., </w:t>
      </w:r>
      <w:r w:rsidRPr="003E786A">
        <w:rPr>
          <w:sz w:val="22"/>
          <w:szCs w:val="22"/>
        </w:rPr>
        <w:t xml:space="preserve">обед с 12-00 ч. до 13-00 ч. </w:t>
      </w:r>
      <w:r w:rsidRPr="003E786A">
        <w:rPr>
          <w:bCs/>
          <w:sz w:val="22"/>
          <w:szCs w:val="22"/>
        </w:rPr>
        <w:t>(время местное), по</w:t>
      </w:r>
      <w:proofErr w:type="gramEnd"/>
      <w:r w:rsidRPr="003E786A">
        <w:rPr>
          <w:bCs/>
          <w:sz w:val="22"/>
          <w:szCs w:val="22"/>
        </w:rPr>
        <w:t xml:space="preserve"> адресу: </w:t>
      </w:r>
      <w:proofErr w:type="gramStart"/>
      <w:r w:rsidRPr="003E786A">
        <w:rPr>
          <w:bCs/>
          <w:sz w:val="22"/>
          <w:szCs w:val="22"/>
        </w:rPr>
        <w:t>г</w:t>
      </w:r>
      <w:proofErr w:type="gramEnd"/>
      <w:r w:rsidRPr="003E786A">
        <w:rPr>
          <w:bCs/>
          <w:sz w:val="22"/>
          <w:szCs w:val="22"/>
        </w:rPr>
        <w:t>. Глазов, УР, ул. Динамо, 6, кабинет № 121, электронный адрес:</w:t>
      </w:r>
      <w:r w:rsidRPr="003E786A">
        <w:rPr>
          <w:sz w:val="22"/>
          <w:szCs w:val="22"/>
        </w:rPr>
        <w:t xml:space="preserve"> </w:t>
      </w:r>
      <w:proofErr w:type="spellStart"/>
      <w:r w:rsidRPr="003E786A">
        <w:rPr>
          <w:sz w:val="22"/>
          <w:szCs w:val="22"/>
        </w:rPr>
        <w:t>zhkh@glazov-gov.ru</w:t>
      </w:r>
      <w:proofErr w:type="spellEnd"/>
      <w:r w:rsidRPr="003E786A">
        <w:rPr>
          <w:sz w:val="22"/>
          <w:szCs w:val="22"/>
        </w:rPr>
        <w:t>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9A146F" w:rsidRPr="003E786A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="009A146F"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9A146F" w:rsidRPr="003E786A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 w:rsidR="00E915B9">
        <w:rPr>
          <w:rFonts w:ascii="Times New Roman" w:hAnsi="Times New Roman" w:cs="Times New Roman"/>
          <w:sz w:val="22"/>
          <w:szCs w:val="22"/>
        </w:rPr>
        <w:t>1</w:t>
      </w:r>
      <w:r w:rsidR="002F2B9E">
        <w:rPr>
          <w:rFonts w:ascii="Times New Roman" w:hAnsi="Times New Roman" w:cs="Times New Roman"/>
          <w:sz w:val="22"/>
          <w:szCs w:val="22"/>
        </w:rPr>
        <w:t>2.12</w:t>
      </w:r>
      <w:r w:rsidR="009A146F" w:rsidRPr="00AC5EB4">
        <w:rPr>
          <w:rFonts w:ascii="Times New Roman" w:hAnsi="Times New Roman" w:cs="Times New Roman"/>
          <w:sz w:val="22"/>
          <w:szCs w:val="22"/>
        </w:rPr>
        <w:t>.2018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 w:rsidR="002F2B9E">
        <w:rPr>
          <w:rFonts w:ascii="Times New Roman" w:hAnsi="Times New Roman" w:cs="Times New Roman"/>
          <w:bCs/>
          <w:sz w:val="22"/>
          <w:szCs w:val="22"/>
        </w:rPr>
        <w:t>10.01.2019</w:t>
      </w:r>
      <w:r w:rsidR="009A146F" w:rsidRPr="003E786A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9A146F" w:rsidRPr="003E786A" w:rsidRDefault="009A146F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E786A">
        <w:rPr>
          <w:rFonts w:ascii="Times New Roman" w:hAnsi="Times New Roman" w:cs="Times New Roman"/>
          <w:sz w:val="22"/>
          <w:szCs w:val="22"/>
        </w:rPr>
        <w:tab/>
      </w:r>
      <w:r w:rsidR="00B62AD8">
        <w:rPr>
          <w:rFonts w:ascii="Times New Roman" w:hAnsi="Times New Roman" w:cs="Times New Roman"/>
          <w:sz w:val="22"/>
          <w:szCs w:val="22"/>
        </w:rPr>
        <w:t>9</w:t>
      </w:r>
      <w:r w:rsidRPr="003E786A">
        <w:rPr>
          <w:rFonts w:ascii="Times New Roman" w:hAnsi="Times New Roman" w:cs="Times New Roman"/>
          <w:sz w:val="22"/>
          <w:szCs w:val="22"/>
        </w:rPr>
        <w:t>. Вскрытие конвертов с заявками на участие в конкурсе – в 11-00 ч. (время местное</w:t>
      </w:r>
      <w:r w:rsidRPr="00C20A04">
        <w:rPr>
          <w:rFonts w:ascii="Times New Roman" w:hAnsi="Times New Roman" w:cs="Times New Roman"/>
          <w:sz w:val="22"/>
          <w:szCs w:val="22"/>
        </w:rPr>
        <w:t xml:space="preserve">)  </w:t>
      </w:r>
      <w:r w:rsidR="002F2B9E">
        <w:rPr>
          <w:rFonts w:ascii="Times New Roman" w:hAnsi="Times New Roman" w:cs="Times New Roman"/>
          <w:sz w:val="22"/>
          <w:szCs w:val="22"/>
        </w:rPr>
        <w:t>10.01.2019</w:t>
      </w:r>
      <w:r w:rsidRPr="00AC5EB4">
        <w:rPr>
          <w:rFonts w:ascii="Times New Roman" w:hAnsi="Times New Roman" w:cs="Times New Roman"/>
          <w:sz w:val="22"/>
          <w:szCs w:val="22"/>
        </w:rPr>
        <w:t xml:space="preserve"> г.</w:t>
      </w:r>
      <w:r w:rsidRPr="003E786A">
        <w:rPr>
          <w:rFonts w:ascii="Times New Roman" w:hAnsi="Times New Roman" w:cs="Times New Roman"/>
          <w:sz w:val="22"/>
          <w:szCs w:val="22"/>
        </w:rPr>
        <w:t xml:space="preserve">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3E786A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3E786A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</w:t>
      </w:r>
      <w:r w:rsidRPr="00AC5EB4">
        <w:rPr>
          <w:rFonts w:ascii="Times New Roman" w:hAnsi="Times New Roman" w:cs="Times New Roman"/>
          <w:sz w:val="22"/>
          <w:szCs w:val="22"/>
        </w:rPr>
        <w:t xml:space="preserve">конкурсе </w:t>
      </w:r>
      <w:r w:rsidR="002F2B9E">
        <w:rPr>
          <w:rFonts w:ascii="Times New Roman" w:hAnsi="Times New Roman" w:cs="Times New Roman"/>
          <w:sz w:val="22"/>
          <w:szCs w:val="22"/>
        </w:rPr>
        <w:t>14.01.2019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9A146F" w:rsidRPr="003E786A" w:rsidRDefault="00B62AD8" w:rsidP="009A146F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10</w:t>
      </w:r>
      <w:r w:rsidR="009A146F" w:rsidRPr="003E786A">
        <w:rPr>
          <w:rFonts w:ascii="Times New Roman" w:hAnsi="Times New Roman" w:cs="Times New Roman"/>
          <w:sz w:val="22"/>
          <w:szCs w:val="22"/>
        </w:rPr>
        <w:t>. Проведение конкурса в 1</w:t>
      </w:r>
      <w:r w:rsidR="003C3F08">
        <w:rPr>
          <w:rFonts w:ascii="Times New Roman" w:hAnsi="Times New Roman" w:cs="Times New Roman"/>
          <w:sz w:val="22"/>
          <w:szCs w:val="22"/>
        </w:rPr>
        <w:t>4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-00 ч. (время местное) </w:t>
      </w:r>
      <w:r w:rsidR="002F2B9E">
        <w:rPr>
          <w:rFonts w:ascii="Times New Roman" w:hAnsi="Times New Roman" w:cs="Times New Roman"/>
          <w:sz w:val="22"/>
          <w:szCs w:val="22"/>
        </w:rPr>
        <w:t>21.01.2019</w:t>
      </w:r>
      <w:r w:rsidR="009A146F" w:rsidRPr="003E786A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="009A146F" w:rsidRPr="003E786A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9A146F" w:rsidRPr="003E786A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9A146F" w:rsidRPr="008C2FFC" w:rsidRDefault="00B62AD8" w:rsidP="009A146F">
      <w:pPr>
        <w:widowControl w:val="0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11</w:t>
      </w:r>
      <w:r w:rsidR="009A146F" w:rsidRPr="003E786A">
        <w:rPr>
          <w:sz w:val="22"/>
          <w:szCs w:val="22"/>
        </w:rPr>
        <w:t>.</w:t>
      </w:r>
      <w:r w:rsidR="009A146F" w:rsidRPr="003E786A">
        <w:rPr>
          <w:bCs/>
          <w:sz w:val="22"/>
          <w:szCs w:val="22"/>
        </w:rPr>
        <w:t xml:space="preserve"> </w:t>
      </w:r>
      <w:r w:rsidR="009A146F" w:rsidRPr="00965318">
        <w:rPr>
          <w:bCs/>
          <w:sz w:val="22"/>
          <w:szCs w:val="22"/>
        </w:rPr>
        <w:t>Реквизиты для перечисления обеспечения заявки на участие в открытом конкурсе:</w:t>
      </w:r>
      <w:r w:rsidR="009A146F" w:rsidRPr="00965318">
        <w:rPr>
          <w:sz w:val="22"/>
          <w:szCs w:val="22"/>
        </w:rPr>
        <w:t xml:space="preserve"> ИНН 1829007602, КПП 183701001, Управление Федерального казначейства по Удмуртской Республике (л/с 05133013980), </w:t>
      </w:r>
      <w:proofErr w:type="spellStart"/>
      <w:proofErr w:type="gramStart"/>
      <w:r w:rsidR="009A146F" w:rsidRPr="00965318">
        <w:rPr>
          <w:sz w:val="22"/>
          <w:szCs w:val="22"/>
        </w:rPr>
        <w:t>р</w:t>
      </w:r>
      <w:proofErr w:type="spellEnd"/>
      <w:proofErr w:type="gramEnd"/>
      <w:r w:rsidR="009A146F" w:rsidRPr="00965318">
        <w:rPr>
          <w:sz w:val="22"/>
          <w:szCs w:val="22"/>
        </w:rPr>
        <w:t xml:space="preserve">/с 40302810794013000135 в </w:t>
      </w:r>
      <w:proofErr w:type="spellStart"/>
      <w:r w:rsidR="009A146F" w:rsidRPr="00965318">
        <w:rPr>
          <w:sz w:val="22"/>
          <w:szCs w:val="22"/>
        </w:rPr>
        <w:t>Отделение-НБ</w:t>
      </w:r>
      <w:proofErr w:type="spellEnd"/>
      <w:r w:rsidR="009A146F" w:rsidRPr="00965318">
        <w:rPr>
          <w:sz w:val="22"/>
          <w:szCs w:val="22"/>
        </w:rPr>
        <w:t xml:space="preserve"> УР г.</w:t>
      </w:r>
      <w:r w:rsidR="009A146F">
        <w:rPr>
          <w:sz w:val="22"/>
          <w:szCs w:val="22"/>
        </w:rPr>
        <w:t xml:space="preserve"> </w:t>
      </w:r>
      <w:r w:rsidR="009A146F" w:rsidRPr="00965318">
        <w:rPr>
          <w:sz w:val="22"/>
          <w:szCs w:val="22"/>
        </w:rPr>
        <w:t>Ижевска, БИК 049401001.</w:t>
      </w:r>
    </w:p>
    <w:p w:rsidR="004144A7" w:rsidRDefault="004144A7" w:rsidP="009A146F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2F2B9E" w:rsidRPr="002F2B9E" w:rsidRDefault="002F2B9E" w:rsidP="002F2B9E">
      <w:pPr>
        <w:jc w:val="both"/>
        <w:rPr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 w:rsidRPr="002F2B9E">
        <w:rPr>
          <w:sz w:val="22"/>
          <w:szCs w:val="22"/>
        </w:rPr>
        <w:t xml:space="preserve">Временно </w:t>
      </w:r>
      <w:proofErr w:type="gramStart"/>
      <w:r w:rsidRPr="002F2B9E">
        <w:rPr>
          <w:sz w:val="22"/>
          <w:szCs w:val="22"/>
        </w:rPr>
        <w:t>исполняющий</w:t>
      </w:r>
      <w:proofErr w:type="gramEnd"/>
      <w:r w:rsidRPr="002F2B9E">
        <w:rPr>
          <w:sz w:val="22"/>
          <w:szCs w:val="22"/>
        </w:rPr>
        <w:t xml:space="preserve"> полномочия</w:t>
      </w:r>
    </w:p>
    <w:p w:rsidR="002F2B9E" w:rsidRPr="002F2B9E" w:rsidRDefault="002F2B9E" w:rsidP="002F2B9E">
      <w:pPr>
        <w:jc w:val="both"/>
        <w:rPr>
          <w:sz w:val="22"/>
          <w:szCs w:val="22"/>
        </w:rPr>
      </w:pPr>
      <w:r w:rsidRPr="002F2B9E">
        <w:rPr>
          <w:sz w:val="22"/>
          <w:szCs w:val="22"/>
        </w:rPr>
        <w:t>Главы муниципального образования</w:t>
      </w:r>
    </w:p>
    <w:p w:rsidR="002F2B9E" w:rsidRDefault="002F2B9E" w:rsidP="002F2B9E">
      <w:pPr>
        <w:jc w:val="both"/>
        <w:rPr>
          <w:sz w:val="22"/>
          <w:szCs w:val="22"/>
        </w:rPr>
      </w:pPr>
      <w:r w:rsidRPr="002F2B9E">
        <w:rPr>
          <w:sz w:val="22"/>
          <w:szCs w:val="22"/>
        </w:rPr>
        <w:t xml:space="preserve">«Город Глазов»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</w:t>
      </w:r>
      <w:r w:rsidRPr="002F2B9E">
        <w:rPr>
          <w:sz w:val="22"/>
          <w:szCs w:val="22"/>
        </w:rPr>
        <w:t xml:space="preserve">  И.А.Обухова</w:t>
      </w:r>
    </w:p>
    <w:p w:rsidR="002F2B9E" w:rsidRDefault="002F2B9E" w:rsidP="002F2B9E">
      <w:pPr>
        <w:jc w:val="both"/>
        <w:rPr>
          <w:sz w:val="22"/>
          <w:szCs w:val="22"/>
        </w:rPr>
      </w:pPr>
    </w:p>
    <w:p w:rsidR="002F2B9E" w:rsidRDefault="002F2B9E" w:rsidP="002F2B9E">
      <w:pPr>
        <w:jc w:val="both"/>
        <w:rPr>
          <w:sz w:val="22"/>
          <w:szCs w:val="22"/>
        </w:rPr>
      </w:pPr>
    </w:p>
    <w:p w:rsidR="002F2B9E" w:rsidRDefault="002F2B9E" w:rsidP="002F2B9E">
      <w:pPr>
        <w:jc w:val="both"/>
        <w:rPr>
          <w:sz w:val="22"/>
          <w:szCs w:val="22"/>
        </w:rPr>
      </w:pPr>
    </w:p>
    <w:p w:rsidR="002F2B9E" w:rsidRDefault="002F2B9E" w:rsidP="002F2B9E">
      <w:pPr>
        <w:jc w:val="both"/>
        <w:rPr>
          <w:sz w:val="22"/>
          <w:szCs w:val="22"/>
        </w:rPr>
      </w:pPr>
    </w:p>
    <w:p w:rsidR="002F2B9E" w:rsidRDefault="002F2B9E" w:rsidP="002F2B9E">
      <w:pPr>
        <w:jc w:val="both"/>
        <w:rPr>
          <w:sz w:val="22"/>
          <w:szCs w:val="22"/>
        </w:rPr>
      </w:pPr>
    </w:p>
    <w:p w:rsidR="002F2B9E" w:rsidRDefault="002F2B9E" w:rsidP="002F2B9E">
      <w:pPr>
        <w:jc w:val="both"/>
        <w:rPr>
          <w:sz w:val="22"/>
          <w:szCs w:val="22"/>
        </w:rPr>
      </w:pPr>
    </w:p>
    <w:p w:rsidR="002F2B9E" w:rsidRDefault="002F2B9E" w:rsidP="002F2B9E">
      <w:pPr>
        <w:jc w:val="both"/>
        <w:rPr>
          <w:sz w:val="22"/>
          <w:szCs w:val="22"/>
        </w:rPr>
      </w:pPr>
    </w:p>
    <w:p w:rsidR="002F2B9E" w:rsidRPr="002F2B9E" w:rsidRDefault="002F2B9E" w:rsidP="002F2B9E">
      <w:pPr>
        <w:jc w:val="both"/>
        <w:rPr>
          <w:sz w:val="22"/>
          <w:szCs w:val="22"/>
        </w:rPr>
      </w:pPr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CA56A0" w:rsidRPr="00CA56A0">
        <w:rPr>
          <w:sz w:val="22"/>
          <w:szCs w:val="22"/>
        </w:rPr>
        <w:t xml:space="preserve"> </w:t>
      </w:r>
      <w:r w:rsidR="00CA56A0" w:rsidRPr="00CA56A0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CB1534">
        <w:rPr>
          <w:b/>
          <w:sz w:val="22"/>
          <w:szCs w:val="22"/>
        </w:rPr>
        <w:t>3</w:t>
      </w:r>
      <w:r w:rsidR="00CA56A0" w:rsidRPr="00CA56A0">
        <w:rPr>
          <w:b/>
          <w:sz w:val="22"/>
          <w:szCs w:val="22"/>
        </w:rPr>
        <w:t xml:space="preserve"> лотам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Решение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решение </w:t>
      </w:r>
      <w:proofErr w:type="spellStart"/>
      <w:r>
        <w:rPr>
          <w:sz w:val="22"/>
          <w:szCs w:val="22"/>
        </w:rPr>
        <w:t>Глазовской</w:t>
      </w:r>
      <w:proofErr w:type="spellEnd"/>
      <w:r>
        <w:rPr>
          <w:sz w:val="22"/>
          <w:szCs w:val="22"/>
        </w:rPr>
        <w:t xml:space="preserve">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835954" w:rsidRPr="00835954">
        <w:rPr>
          <w:sz w:val="22"/>
          <w:szCs w:val="22"/>
        </w:rPr>
        <w:t xml:space="preserve"> 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на территории муниципального образования «Город Глазов» по </w:t>
      </w:r>
      <w:r w:rsidR="00CB1534">
        <w:rPr>
          <w:rFonts w:ascii="Times New Roman" w:hAnsi="Times New Roman" w:cs="Times New Roman"/>
          <w:sz w:val="22"/>
          <w:szCs w:val="22"/>
        </w:rPr>
        <w:t>3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 лотам.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«организатор конкурса» – Администрация города Глазова (на основании решения </w:t>
      </w:r>
      <w:proofErr w:type="spellStart"/>
      <w:r>
        <w:rPr>
          <w:rFonts w:ascii="Times New Roman" w:hAnsi="Times New Roman" w:cs="Times New Roman"/>
          <w:sz w:val="22"/>
          <w:szCs w:val="22"/>
        </w:rPr>
        <w:t>Глазовской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</w:t>
      </w:r>
      <w:r w:rsidR="005352A6">
        <w:rPr>
          <w:rFonts w:ascii="Times New Roman" w:hAnsi="Times New Roman" w:cs="Times New Roman"/>
          <w:sz w:val="22"/>
          <w:szCs w:val="22"/>
        </w:rPr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="005352A6" w:rsidRPr="00D17330">
        <w:rPr>
          <w:rFonts w:ascii="Times New Roman" w:hAnsi="Times New Roman" w:cs="Times New Roman"/>
          <w:sz w:val="22"/>
          <w:szCs w:val="22"/>
        </w:rPr>
        <w:t>2</w:t>
      </w:r>
      <w:r w:rsidR="005352A6">
        <w:rPr>
          <w:rFonts w:ascii="Times New Roman" w:hAnsi="Times New Roman" w:cs="Times New Roman"/>
          <w:sz w:val="22"/>
          <w:szCs w:val="22"/>
        </w:rPr>
        <w:t>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</w:t>
      </w:r>
      <w:r>
        <w:rPr>
          <w:rFonts w:ascii="Times New Roman" w:hAnsi="Times New Roman" w:cs="Times New Roman"/>
          <w:sz w:val="22"/>
          <w:szCs w:val="22"/>
        </w:rPr>
        <w:lastRenderedPageBreak/>
        <w:t>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Секретарь конкурсной комиссии заканчивает принимать конверты с заявками на участие в конкурсе в 11-00 (время местное) </w:t>
      </w:r>
      <w:r w:rsidR="002F2B9E">
        <w:rPr>
          <w:sz w:val="22"/>
          <w:szCs w:val="22"/>
        </w:rPr>
        <w:t>10.01</w:t>
      </w:r>
      <w:r w:rsidR="002B4C7E" w:rsidRPr="00C20A04">
        <w:rPr>
          <w:sz w:val="22"/>
          <w:szCs w:val="22"/>
        </w:rPr>
        <w:t>.201</w:t>
      </w:r>
      <w:r w:rsidR="002F2B9E">
        <w:rPr>
          <w:sz w:val="22"/>
          <w:szCs w:val="22"/>
        </w:rPr>
        <w:t>9</w:t>
      </w:r>
      <w:r w:rsidRPr="003E786A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  <w:t>2.15.9</w:t>
      </w:r>
      <w:r w:rsidRPr="003E786A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3E786A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3E786A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3E786A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2F2B9E">
        <w:rPr>
          <w:rFonts w:ascii="Times New Roman" w:hAnsi="Times New Roman" w:cs="Times New Roman"/>
          <w:sz w:val="22"/>
          <w:szCs w:val="22"/>
        </w:rPr>
        <w:t>12.12.</w:t>
      </w:r>
      <w:r w:rsidR="00856EC4" w:rsidRPr="00AC5EB4">
        <w:rPr>
          <w:rFonts w:ascii="Times New Roman" w:hAnsi="Times New Roman" w:cs="Times New Roman"/>
          <w:sz w:val="22"/>
          <w:szCs w:val="22"/>
        </w:rPr>
        <w:t>201</w:t>
      </w:r>
      <w:r w:rsidR="00AC5EB4" w:rsidRPr="00AC5EB4">
        <w:rPr>
          <w:rFonts w:ascii="Times New Roman" w:hAnsi="Times New Roman" w:cs="Times New Roman"/>
          <w:sz w:val="22"/>
          <w:szCs w:val="22"/>
        </w:rPr>
        <w:t>8</w:t>
      </w:r>
      <w:r w:rsidRPr="003E786A">
        <w:rPr>
          <w:rFonts w:ascii="Times New Roman" w:hAnsi="Times New Roman" w:cs="Times New Roman"/>
          <w:sz w:val="22"/>
          <w:szCs w:val="22"/>
        </w:rPr>
        <w:t xml:space="preserve"> г. в </w:t>
      </w:r>
      <w:r w:rsidRPr="003E786A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3E786A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3E786A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3E786A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2F2B9E">
        <w:rPr>
          <w:rFonts w:ascii="Times New Roman" w:hAnsi="Times New Roman" w:cs="Times New Roman"/>
          <w:bCs/>
          <w:sz w:val="22"/>
          <w:szCs w:val="22"/>
        </w:rPr>
        <w:t>10.01</w:t>
      </w:r>
      <w:r w:rsidR="003C3F08">
        <w:rPr>
          <w:rFonts w:ascii="Times New Roman" w:hAnsi="Times New Roman" w:cs="Times New Roman"/>
          <w:bCs/>
          <w:sz w:val="22"/>
          <w:szCs w:val="22"/>
        </w:rPr>
        <w:t>.</w:t>
      </w:r>
      <w:r w:rsidR="00856EC4" w:rsidRPr="00AC5EB4">
        <w:rPr>
          <w:rFonts w:ascii="Times New Roman" w:hAnsi="Times New Roman" w:cs="Times New Roman"/>
          <w:bCs/>
          <w:sz w:val="22"/>
          <w:szCs w:val="22"/>
        </w:rPr>
        <w:t>201</w:t>
      </w:r>
      <w:r w:rsidR="002F2B9E">
        <w:rPr>
          <w:rFonts w:ascii="Times New Roman" w:hAnsi="Times New Roman" w:cs="Times New Roman"/>
          <w:bCs/>
          <w:sz w:val="22"/>
          <w:szCs w:val="22"/>
        </w:rPr>
        <w:t>9</w:t>
      </w:r>
      <w:r w:rsidRPr="00AC5EB4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</w:t>
      </w:r>
      <w:r>
        <w:rPr>
          <w:rFonts w:ascii="Times New Roman" w:hAnsi="Times New Roman" w:cs="Times New Roman"/>
          <w:sz w:val="22"/>
          <w:szCs w:val="22"/>
        </w:rPr>
        <w:lastRenderedPageBreak/>
        <w:t>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1B694D" w:rsidRPr="001B694D">
        <w:rPr>
          <w:sz w:val="22"/>
          <w:szCs w:val="22"/>
        </w:rPr>
        <w:t xml:space="preserve"> </w:t>
      </w:r>
      <w:r w:rsidR="001B694D" w:rsidRPr="001B694D">
        <w:rPr>
          <w:b/>
          <w:sz w:val="22"/>
          <w:szCs w:val="22"/>
        </w:rPr>
        <w:t xml:space="preserve">на территории муниципального образования «Город Глазов» по </w:t>
      </w:r>
      <w:r w:rsidR="007B5F92">
        <w:rPr>
          <w:b/>
          <w:sz w:val="22"/>
          <w:szCs w:val="22"/>
        </w:rPr>
        <w:t>3</w:t>
      </w:r>
      <w:r w:rsidR="001B694D" w:rsidRPr="001B694D">
        <w:rPr>
          <w:b/>
          <w:sz w:val="22"/>
          <w:szCs w:val="22"/>
        </w:rPr>
        <w:t xml:space="preserve"> лотам.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6168F2">
              <w:rPr>
                <w:sz w:val="22"/>
                <w:szCs w:val="22"/>
              </w:rPr>
              <w:t xml:space="preserve">по </w:t>
            </w:r>
            <w:r w:rsidR="007B5F92">
              <w:rPr>
                <w:sz w:val="22"/>
                <w:szCs w:val="22"/>
              </w:rPr>
              <w:t>3</w:t>
            </w:r>
            <w:r w:rsidR="00722C51">
              <w:rPr>
                <w:sz w:val="22"/>
                <w:szCs w:val="22"/>
              </w:rPr>
              <w:t xml:space="preserve"> лотам.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B9E" w:rsidRPr="002F2B9E" w:rsidRDefault="004144A7" w:rsidP="002F2B9E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Администрация города Глазова (на основании решения </w:t>
            </w:r>
            <w:proofErr w:type="spellStart"/>
            <w:r>
              <w:rPr>
                <w:sz w:val="22"/>
                <w:szCs w:val="22"/>
              </w:rPr>
              <w:t>Глазовской</w:t>
            </w:r>
            <w:proofErr w:type="spellEnd"/>
            <w:r>
              <w:rPr>
                <w:sz w:val="22"/>
                <w:szCs w:val="22"/>
              </w:rPr>
              <w:t xml:space="preserve"> городской Думы от 14.12.2006г. № 281), адрес: 427620, Удмуртская Республика,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</w:t>
            </w:r>
            <w:r w:rsidR="002F2B9E" w:rsidRPr="002F2B9E">
              <w:rPr>
                <w:sz w:val="22"/>
                <w:szCs w:val="22"/>
              </w:rPr>
              <w:t>Временно исполняющий полномочия</w:t>
            </w:r>
          </w:p>
          <w:p w:rsidR="004144A7" w:rsidRDefault="002F2B9E" w:rsidP="002F2B9E">
            <w:pPr>
              <w:jc w:val="both"/>
              <w:rPr>
                <w:sz w:val="22"/>
                <w:szCs w:val="22"/>
              </w:rPr>
            </w:pPr>
            <w:proofErr w:type="gramStart"/>
            <w:r w:rsidRPr="002F2B9E">
              <w:rPr>
                <w:sz w:val="22"/>
                <w:szCs w:val="22"/>
              </w:rPr>
              <w:t>Главы муниципального образования «Город Глазов» -  И.А.Обухова</w:t>
            </w:r>
            <w:r>
              <w:rPr>
                <w:sz w:val="22"/>
                <w:szCs w:val="22"/>
              </w:rPr>
              <w:t xml:space="preserve">, телефон/факс: 8(34141) 2-55-76, </w:t>
            </w:r>
            <w:r w:rsidR="004144A7">
              <w:rPr>
                <w:sz w:val="22"/>
                <w:szCs w:val="22"/>
              </w:rPr>
              <w:t xml:space="preserve">контактное лицо </w:t>
            </w:r>
            <w:r w:rsidR="006168F2">
              <w:rPr>
                <w:sz w:val="22"/>
                <w:szCs w:val="22"/>
              </w:rPr>
              <w:t>зам</w:t>
            </w:r>
            <w:r w:rsidR="000371B0">
              <w:rPr>
                <w:sz w:val="22"/>
                <w:szCs w:val="22"/>
              </w:rPr>
              <w:t>еститель</w:t>
            </w:r>
            <w:r w:rsidR="006168F2">
              <w:rPr>
                <w:sz w:val="22"/>
                <w:szCs w:val="22"/>
              </w:rPr>
              <w:t xml:space="preserve"> </w:t>
            </w:r>
            <w:r w:rsidR="004144A7"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 w:rsidR="004144A7"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371B0">
              <w:rPr>
                <w:sz w:val="22"/>
                <w:szCs w:val="22"/>
              </w:rPr>
              <w:t>, наделенного правами юридического лица,</w:t>
            </w:r>
            <w:r w:rsidR="004144A7"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r w:rsidR="004144A7">
              <w:rPr>
                <w:sz w:val="22"/>
                <w:szCs w:val="22"/>
              </w:rPr>
              <w:t>, телефон/факс: 8(34141) 2-</w:t>
            </w:r>
            <w:r w:rsidR="006168F2">
              <w:rPr>
                <w:sz w:val="22"/>
                <w:szCs w:val="22"/>
              </w:rPr>
              <w:t>98-11</w:t>
            </w:r>
            <w:r w:rsidR="004144A7">
              <w:rPr>
                <w:sz w:val="22"/>
                <w:szCs w:val="22"/>
              </w:rPr>
              <w:t xml:space="preserve">, извещает о проведении открытого </w:t>
            </w:r>
            <w:r w:rsidR="004144A7" w:rsidRPr="007E6A47">
              <w:rPr>
                <w:sz w:val="22"/>
                <w:szCs w:val="22"/>
              </w:rPr>
              <w:t>конкурс</w:t>
            </w:r>
            <w:r w:rsidR="004144A7"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722C51">
              <w:rPr>
                <w:sz w:val="22"/>
                <w:szCs w:val="22"/>
              </w:rPr>
              <w:t xml:space="preserve"> на территории муниципального образования «Город Глазов» по </w:t>
            </w:r>
            <w:r w:rsidR="007B5F92">
              <w:rPr>
                <w:sz w:val="22"/>
                <w:szCs w:val="22"/>
              </w:rPr>
              <w:t>3</w:t>
            </w:r>
            <w:r w:rsidR="00722C51">
              <w:rPr>
                <w:sz w:val="22"/>
                <w:szCs w:val="22"/>
              </w:rPr>
              <w:t xml:space="preserve"> лотам.</w:t>
            </w:r>
            <w:proofErr w:type="gramEnd"/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3E786A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3E786A">
              <w:rPr>
                <w:sz w:val="22"/>
                <w:szCs w:val="22"/>
              </w:rPr>
              <w:t>г</w:t>
            </w:r>
            <w:proofErr w:type="gramEnd"/>
            <w:r w:rsidRPr="003E786A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3E786A">
              <w:rPr>
                <w:sz w:val="22"/>
                <w:szCs w:val="22"/>
              </w:rPr>
              <w:t>каб</w:t>
            </w:r>
            <w:proofErr w:type="spellEnd"/>
            <w:r w:rsidRPr="003E786A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3E786A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Начало приема: с </w:t>
            </w:r>
            <w:r w:rsidR="002F2B9E">
              <w:rPr>
                <w:sz w:val="22"/>
                <w:szCs w:val="22"/>
              </w:rPr>
              <w:t>12.12</w:t>
            </w:r>
            <w:r w:rsidR="00AC5EB4" w:rsidRPr="00AC5EB4">
              <w:rPr>
                <w:sz w:val="22"/>
                <w:szCs w:val="22"/>
              </w:rPr>
              <w:t>.</w:t>
            </w:r>
            <w:r w:rsidR="00856EC4" w:rsidRPr="00AC5EB4">
              <w:rPr>
                <w:sz w:val="22"/>
                <w:szCs w:val="22"/>
              </w:rPr>
              <w:t>201</w:t>
            </w:r>
            <w:r w:rsidR="00AC5EB4" w:rsidRPr="00AC5EB4">
              <w:rPr>
                <w:sz w:val="22"/>
                <w:szCs w:val="22"/>
              </w:rPr>
              <w:t>8</w:t>
            </w:r>
            <w:r w:rsidR="004144A7" w:rsidRPr="00AC5EB4">
              <w:rPr>
                <w:sz w:val="22"/>
                <w:szCs w:val="22"/>
              </w:rPr>
              <w:t xml:space="preserve"> г.</w:t>
            </w:r>
          </w:p>
          <w:p w:rsidR="004144A7" w:rsidRPr="003E786A" w:rsidRDefault="004144A7" w:rsidP="002F2B9E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2F2B9E">
              <w:rPr>
                <w:b/>
                <w:sz w:val="22"/>
                <w:szCs w:val="22"/>
              </w:rPr>
              <w:t>10.01</w:t>
            </w:r>
            <w:r w:rsidR="006168F2" w:rsidRPr="00AC5EB4">
              <w:rPr>
                <w:b/>
                <w:sz w:val="22"/>
                <w:szCs w:val="22"/>
              </w:rPr>
              <w:t>.</w:t>
            </w:r>
            <w:r w:rsidR="00856EC4" w:rsidRPr="00AC5EB4">
              <w:rPr>
                <w:b/>
                <w:sz w:val="22"/>
                <w:szCs w:val="22"/>
              </w:rPr>
              <w:t>201</w:t>
            </w:r>
            <w:r w:rsidR="002F2B9E">
              <w:rPr>
                <w:b/>
                <w:sz w:val="22"/>
                <w:szCs w:val="22"/>
              </w:rPr>
              <w:t>9</w:t>
            </w:r>
            <w:r w:rsidRPr="00AC5EB4">
              <w:rPr>
                <w:b/>
                <w:sz w:val="22"/>
                <w:szCs w:val="22"/>
              </w:rPr>
              <w:t xml:space="preserve"> </w:t>
            </w:r>
            <w:r w:rsidRPr="00961C7C">
              <w:rPr>
                <w:b/>
                <w:sz w:val="22"/>
                <w:szCs w:val="22"/>
              </w:rPr>
              <w:t>года в 11 час. 00 мин.</w:t>
            </w:r>
            <w:r w:rsidRPr="003E786A">
              <w:rPr>
                <w:b/>
                <w:sz w:val="22"/>
                <w:szCs w:val="22"/>
              </w:rPr>
              <w:t xml:space="preserve"> (время местное)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CE170A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3E786A">
              <w:rPr>
                <w:sz w:val="22"/>
                <w:szCs w:val="22"/>
              </w:rPr>
              <w:t xml:space="preserve">: в 11-00 </w:t>
            </w:r>
            <w:r w:rsidR="00D66AED" w:rsidRPr="003E786A">
              <w:rPr>
                <w:sz w:val="22"/>
                <w:szCs w:val="22"/>
              </w:rPr>
              <w:t xml:space="preserve">часов </w:t>
            </w:r>
            <w:r w:rsidR="00891623" w:rsidRPr="003E786A">
              <w:rPr>
                <w:sz w:val="22"/>
                <w:szCs w:val="22"/>
              </w:rPr>
              <w:t xml:space="preserve">(время местное) </w:t>
            </w:r>
            <w:r w:rsidR="00CE170A">
              <w:rPr>
                <w:sz w:val="22"/>
                <w:szCs w:val="22"/>
              </w:rPr>
              <w:t>10.01</w:t>
            </w:r>
            <w:r w:rsidR="00722C51" w:rsidRPr="00AC5EB4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CE170A">
              <w:rPr>
                <w:sz w:val="22"/>
                <w:szCs w:val="22"/>
              </w:rPr>
              <w:t>9</w:t>
            </w:r>
            <w:r w:rsidRPr="00AC5EB4">
              <w:rPr>
                <w:sz w:val="22"/>
                <w:szCs w:val="22"/>
              </w:rPr>
              <w:t xml:space="preserve"> г.,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кабинет 121, рассмотрение заявок  </w:t>
            </w:r>
            <w:r w:rsidR="00012330" w:rsidRPr="003E786A">
              <w:rPr>
                <w:sz w:val="22"/>
                <w:szCs w:val="22"/>
              </w:rPr>
              <w:t xml:space="preserve">на участие в конкурсе </w:t>
            </w:r>
            <w:r w:rsidR="00CE170A">
              <w:rPr>
                <w:sz w:val="22"/>
                <w:szCs w:val="22"/>
              </w:rPr>
              <w:t>14.01</w:t>
            </w:r>
            <w:r w:rsidR="003C3F08">
              <w:rPr>
                <w:sz w:val="22"/>
                <w:szCs w:val="22"/>
              </w:rPr>
              <w:t>.</w:t>
            </w:r>
            <w:r w:rsidR="007F3E5E" w:rsidRPr="00AC5EB4">
              <w:rPr>
                <w:sz w:val="22"/>
                <w:szCs w:val="22"/>
              </w:rPr>
              <w:t>201</w:t>
            </w:r>
            <w:r w:rsidR="00CE170A">
              <w:rPr>
                <w:sz w:val="22"/>
                <w:szCs w:val="22"/>
              </w:rPr>
              <w:t>9</w:t>
            </w:r>
            <w:r w:rsidRPr="00AC5EB4">
              <w:rPr>
                <w:sz w:val="22"/>
                <w:szCs w:val="22"/>
              </w:rPr>
              <w:t xml:space="preserve"> г.</w:t>
            </w:r>
            <w:r w:rsidRPr="003E786A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3E786A" w:rsidRDefault="004144A7" w:rsidP="00351B1E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3E786A">
              <w:rPr>
                <w:b/>
                <w:sz w:val="22"/>
                <w:szCs w:val="22"/>
              </w:rPr>
              <w:t xml:space="preserve">Проведение конкурса в </w:t>
            </w:r>
            <w:r w:rsidR="003C3F08">
              <w:rPr>
                <w:b/>
                <w:sz w:val="22"/>
                <w:szCs w:val="22"/>
              </w:rPr>
              <w:t>14</w:t>
            </w:r>
            <w:r w:rsidR="00012330" w:rsidRPr="00961C7C">
              <w:rPr>
                <w:b/>
                <w:sz w:val="22"/>
                <w:szCs w:val="22"/>
              </w:rPr>
              <w:t xml:space="preserve">-00 (время местное) </w:t>
            </w:r>
            <w:r w:rsidR="00351B1E">
              <w:rPr>
                <w:b/>
                <w:sz w:val="22"/>
                <w:szCs w:val="22"/>
              </w:rPr>
              <w:t>21.01</w:t>
            </w:r>
            <w:r w:rsidR="003C3F08">
              <w:rPr>
                <w:b/>
                <w:sz w:val="22"/>
                <w:szCs w:val="22"/>
              </w:rPr>
              <w:t>.</w:t>
            </w:r>
            <w:r w:rsidR="007115C9" w:rsidRPr="00AC5EB4">
              <w:rPr>
                <w:b/>
                <w:sz w:val="22"/>
                <w:szCs w:val="22"/>
              </w:rPr>
              <w:t>201</w:t>
            </w:r>
            <w:r w:rsidR="00351B1E">
              <w:rPr>
                <w:b/>
                <w:sz w:val="22"/>
                <w:szCs w:val="22"/>
              </w:rPr>
              <w:t>9</w:t>
            </w:r>
            <w:r w:rsidRPr="00AC5EB4">
              <w:rPr>
                <w:b/>
                <w:sz w:val="22"/>
                <w:szCs w:val="22"/>
              </w:rPr>
              <w:t xml:space="preserve"> г.</w:t>
            </w:r>
            <w:r w:rsidRPr="003E786A">
              <w:rPr>
                <w:b/>
                <w:sz w:val="22"/>
                <w:szCs w:val="22"/>
              </w:rPr>
              <w:t xml:space="preserve"> </w:t>
            </w:r>
            <w:r w:rsidRPr="003E786A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3E786A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007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701"/>
                    <w:gridCol w:w="1134"/>
                    <w:gridCol w:w="1134"/>
                    <w:gridCol w:w="992"/>
                  </w:tblGrid>
                  <w:tr w:rsidR="004144A7" w:rsidTr="00351B1E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351B1E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351B1E" w:rsidTr="00351B1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88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97,90</w:t>
                        </w:r>
                      </w:p>
                    </w:tc>
                    <w:tc>
                      <w:tcPr>
                        <w:tcW w:w="170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sz w:val="16"/>
                            <w:szCs w:val="16"/>
                          </w:rPr>
                          <w:t>19 795,38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sz w:val="16"/>
                            <w:szCs w:val="16"/>
                          </w:rPr>
                          <w:t>38 117,09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sz w:val="16"/>
                            <w:szCs w:val="16"/>
                          </w:rPr>
                          <w:t>2 413,02</w:t>
                        </w:r>
                      </w:p>
                    </w:tc>
                  </w:tr>
                  <w:tr w:rsidR="00351B1E" w:rsidTr="00351B1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Сибирская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90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470,30</w:t>
                        </w:r>
                      </w:p>
                    </w:tc>
                    <w:tc>
                      <w:tcPr>
                        <w:tcW w:w="170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sz w:val="16"/>
                            <w:szCs w:val="16"/>
                          </w:rPr>
                          <w:t>95 094,66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sz w:val="16"/>
                            <w:szCs w:val="16"/>
                          </w:rPr>
                          <w:t>128 141,57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sz w:val="16"/>
                            <w:szCs w:val="16"/>
                          </w:rPr>
                          <w:t>9 301,51</w:t>
                        </w:r>
                      </w:p>
                    </w:tc>
                  </w:tr>
                  <w:tr w:rsidR="00351B1E" w:rsidTr="00351B1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Энгельса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25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111937" w:rsidRDefault="00351B1E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>291,48</w:t>
                        </w:r>
                      </w:p>
                    </w:tc>
                    <w:tc>
                      <w:tcPr>
                        <w:tcW w:w="170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111937" w:rsidRDefault="00351B1E" w:rsidP="0011193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sz w:val="16"/>
                            <w:szCs w:val="16"/>
                          </w:rPr>
                          <w:t xml:space="preserve">2-этажные и ниже, </w:t>
                        </w:r>
                        <w:proofErr w:type="gramStart"/>
                        <w:r w:rsidRPr="00111937">
                          <w:rPr>
                            <w:sz w:val="16"/>
                            <w:szCs w:val="16"/>
                          </w:rPr>
                          <w:t>благоустроенный</w:t>
                        </w:r>
                        <w:proofErr w:type="gramEnd"/>
                        <w:r w:rsidRPr="00111937">
                          <w:rPr>
                            <w:sz w:val="16"/>
                            <w:szCs w:val="16"/>
                          </w:rPr>
                          <w:t xml:space="preserve"> с газом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sz w:val="16"/>
                            <w:szCs w:val="16"/>
                          </w:rPr>
                          <w:t>67 681,66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sz w:val="16"/>
                            <w:szCs w:val="16"/>
                          </w:rPr>
                          <w:t>226 684,33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sz w:val="16"/>
                            <w:szCs w:val="16"/>
                          </w:rPr>
                          <w:t>12 265,25</w:t>
                        </w:r>
                      </w:p>
                    </w:tc>
                  </w:tr>
                  <w:tr w:rsidR="00351B1E" w:rsidTr="00351B1E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b/>
                            <w:sz w:val="16"/>
                            <w:szCs w:val="16"/>
                          </w:rPr>
                          <w:t>ИТОГО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9F3376" w:rsidRDefault="00351B1E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111937" w:rsidRDefault="00351B1E" w:rsidP="00111937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11937">
                          <w:rPr>
                            <w:b/>
                            <w:bCs/>
                            <w:sz w:val="16"/>
                            <w:szCs w:val="16"/>
                          </w:rPr>
                          <w:t>859,68</w:t>
                        </w:r>
                      </w:p>
                    </w:tc>
                    <w:tc>
                      <w:tcPr>
                        <w:tcW w:w="170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111937" w:rsidRDefault="00351B1E" w:rsidP="00111937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b/>
                            <w:bCs/>
                            <w:sz w:val="16"/>
                            <w:szCs w:val="16"/>
                          </w:rPr>
                          <w:t>182 571,70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b/>
                            <w:bCs/>
                            <w:sz w:val="16"/>
                            <w:szCs w:val="16"/>
                          </w:rPr>
                          <w:t>392 942,98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351B1E" w:rsidRPr="00351B1E" w:rsidRDefault="00351B1E" w:rsidP="00351B1E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51B1E">
                          <w:rPr>
                            <w:b/>
                            <w:bCs/>
                            <w:sz w:val="16"/>
                            <w:szCs w:val="16"/>
                          </w:rPr>
                          <w:t>23 979,78</w:t>
                        </w:r>
                      </w:p>
                    </w:tc>
                  </w:tr>
                  <w:tr w:rsidR="00BB750A" w:rsidTr="00351B1E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BB750A" w:rsidRPr="003E786A" w:rsidRDefault="00BB750A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BB750A" w:rsidTr="00351B1E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244" w:type="dxa"/>
                        <w:gridSpan w:val="9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BB750A" w:rsidTr="00351B1E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35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351B1E" w:rsidRPr="00EE51B4" w:rsidRDefault="00351B1E" w:rsidP="00351B1E">
      <w:pPr>
        <w:jc w:val="both"/>
        <w:rPr>
          <w:szCs w:val="26"/>
        </w:rPr>
      </w:pPr>
      <w:r w:rsidRPr="00EE51B4">
        <w:rPr>
          <w:szCs w:val="26"/>
        </w:rPr>
        <w:t xml:space="preserve">Временно </w:t>
      </w:r>
      <w:proofErr w:type="gramStart"/>
      <w:r w:rsidRPr="00EE51B4">
        <w:rPr>
          <w:szCs w:val="26"/>
        </w:rPr>
        <w:t>исполняющий</w:t>
      </w:r>
      <w:proofErr w:type="gramEnd"/>
      <w:r w:rsidRPr="00EE51B4">
        <w:rPr>
          <w:szCs w:val="26"/>
        </w:rPr>
        <w:t xml:space="preserve"> полномочия</w:t>
      </w:r>
    </w:p>
    <w:p w:rsidR="00351B1E" w:rsidRPr="00EE51B4" w:rsidRDefault="00351B1E" w:rsidP="00351B1E">
      <w:pPr>
        <w:jc w:val="both"/>
        <w:rPr>
          <w:szCs w:val="26"/>
        </w:rPr>
      </w:pPr>
      <w:r w:rsidRPr="00EE51B4">
        <w:rPr>
          <w:szCs w:val="26"/>
        </w:rPr>
        <w:t>Главы муниципального образования</w:t>
      </w:r>
    </w:p>
    <w:p w:rsidR="00351B1E" w:rsidRPr="00EE51B4" w:rsidRDefault="00351B1E" w:rsidP="00351B1E">
      <w:pPr>
        <w:jc w:val="both"/>
        <w:rPr>
          <w:szCs w:val="26"/>
        </w:rPr>
      </w:pPr>
      <w:r w:rsidRPr="00EE51B4">
        <w:rPr>
          <w:szCs w:val="26"/>
        </w:rPr>
        <w:t>«Город</w:t>
      </w:r>
      <w:r>
        <w:rPr>
          <w:szCs w:val="26"/>
        </w:rPr>
        <w:t xml:space="preserve"> </w:t>
      </w:r>
      <w:r w:rsidRPr="00EE51B4">
        <w:rPr>
          <w:szCs w:val="26"/>
        </w:rPr>
        <w:t xml:space="preserve">Глазов»                                                                             </w:t>
      </w:r>
      <w:r>
        <w:rPr>
          <w:szCs w:val="26"/>
        </w:rPr>
        <w:t xml:space="preserve">             </w:t>
      </w:r>
      <w:r w:rsidRPr="00EE51B4">
        <w:rPr>
          <w:szCs w:val="26"/>
        </w:rPr>
        <w:t xml:space="preserve"> </w:t>
      </w:r>
      <w:r>
        <w:rPr>
          <w:szCs w:val="26"/>
        </w:rPr>
        <w:t xml:space="preserve">                                            </w:t>
      </w:r>
      <w:r w:rsidRPr="00EE51B4">
        <w:rPr>
          <w:szCs w:val="26"/>
        </w:rPr>
        <w:t xml:space="preserve">  И.А.Обухова</w:t>
      </w:r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B5F92" w:rsidRDefault="007B5F92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351B1E" w:rsidRDefault="002C5620" w:rsidP="00351B1E">
      <w:pPr>
        <w:jc w:val="both"/>
        <w:rPr>
          <w:szCs w:val="26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</w:t>
      </w:r>
      <w:r w:rsidR="00351B1E" w:rsidRPr="00EE51B4">
        <w:rPr>
          <w:szCs w:val="26"/>
        </w:rPr>
        <w:t>Временно исполняющий полномочия</w:t>
      </w:r>
      <w:r w:rsidR="00351B1E">
        <w:rPr>
          <w:szCs w:val="26"/>
        </w:rPr>
        <w:t xml:space="preserve"> </w:t>
      </w:r>
      <w:r w:rsidR="00351B1E" w:rsidRPr="00EE51B4">
        <w:rPr>
          <w:szCs w:val="26"/>
        </w:rPr>
        <w:t>Главы муниципального образования</w:t>
      </w:r>
      <w:r w:rsidR="00351B1E">
        <w:rPr>
          <w:szCs w:val="26"/>
        </w:rPr>
        <w:t xml:space="preserve"> </w:t>
      </w:r>
      <w:r w:rsidR="00351B1E" w:rsidRPr="00EE51B4">
        <w:rPr>
          <w:szCs w:val="26"/>
        </w:rPr>
        <w:t>«Город</w:t>
      </w:r>
      <w:r w:rsidR="00351B1E">
        <w:rPr>
          <w:szCs w:val="26"/>
        </w:rPr>
        <w:t xml:space="preserve"> </w:t>
      </w:r>
      <w:r w:rsidR="00351B1E" w:rsidRPr="00EE51B4">
        <w:rPr>
          <w:szCs w:val="26"/>
        </w:rPr>
        <w:t>Глазов» И.А.Обухова</w:t>
      </w:r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 xml:space="preserve">действующая на основании </w:t>
      </w:r>
      <w:r w:rsidR="00351B1E">
        <w:rPr>
          <w:color w:val="000000"/>
        </w:rPr>
        <w:t>Устава</w:t>
      </w:r>
      <w:r w:rsidR="008206A9">
        <w:rPr>
          <w:color w:val="000000"/>
        </w:rPr>
        <w:t xml:space="preserve">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</w:t>
      </w:r>
      <w:proofErr w:type="gramEnd"/>
      <w:r w:rsidR="008206A9">
        <w:rPr>
          <w:color w:val="000000"/>
        </w:rPr>
        <w:t>______________</w:t>
      </w:r>
      <w:r w:rsidRPr="007E14AC">
        <w:rPr>
          <w:color w:val="000000"/>
        </w:rPr>
        <w:t xml:space="preserve"> заключили настоящий договор о нижеследующем: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и горячее водоснабжение;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Водоотведение;</w:t>
      </w:r>
    </w:p>
    <w:p w:rsidR="002C5620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A15A73" w:rsidRDefault="00A15A73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>- Газоснабжение;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 xml:space="preserve">Отопление (теплоснабжение, в том числе поставки твердого топлива  при наличии печного </w:t>
      </w:r>
      <w:r w:rsidRPr="00E638CC">
        <w:rPr>
          <w:color w:val="000000"/>
        </w:rPr>
        <w:lastRenderedPageBreak/>
        <w:t>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</w:t>
      </w:r>
      <w:r w:rsidRPr="00E638CC">
        <w:rPr>
          <w:lang w:eastAsia="ru-RU"/>
        </w:rPr>
        <w:lastRenderedPageBreak/>
        <w:t xml:space="preserve">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</w:t>
      </w:r>
      <w:r w:rsidRPr="00E638CC">
        <w:lastRenderedPageBreak/>
        <w:t>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D7638A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E638CC">
        <w:rPr>
          <w:szCs w:val="16"/>
        </w:rPr>
        <w:t xml:space="preserve">8.1. </w:t>
      </w:r>
      <w:r w:rsidR="00D7638A" w:rsidRPr="00A15662">
        <w:t xml:space="preserve">Цена настоящего договора </w:t>
      </w:r>
      <w:r w:rsidR="00D7638A">
        <w:t>устанавливается равной размеру платы за содержание жилого помещения, определенного по итогам открытого конкурса, проводимого в установленном порядке, и составляет</w:t>
      </w:r>
      <w:r w:rsidR="00D7638A" w:rsidRPr="00A15662">
        <w:t xml:space="preserve"> </w:t>
      </w:r>
      <w:r w:rsidR="00D7638A">
        <w:t>_______</w:t>
      </w:r>
      <w:r w:rsidR="00D7638A" w:rsidRPr="00A15662">
        <w:t xml:space="preserve"> руб./м</w:t>
      </w:r>
      <w:proofErr w:type="gramStart"/>
      <w:r w:rsidR="00D7638A" w:rsidRPr="00A15662">
        <w:t>2</w:t>
      </w:r>
      <w:proofErr w:type="gramEnd"/>
      <w:r w:rsidR="00D7638A">
        <w:t xml:space="preserve"> без учета коммунальных ресурсов</w:t>
      </w:r>
      <w:r w:rsidR="00D7638A" w:rsidRPr="00A15662">
        <w:t xml:space="preserve">, </w:t>
      </w:r>
      <w:r w:rsidR="00D7638A">
        <w:t>потребляемых при использовании и содержании общего имущества в многоквартирном доме.</w:t>
      </w:r>
      <w:r w:rsidR="00D7638A" w:rsidRPr="00A15662">
        <w:t xml:space="preserve"> </w:t>
      </w:r>
    </w:p>
    <w:p w:rsidR="00D7638A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П</w:t>
      </w:r>
      <w:r w:rsidRPr="00A15662">
        <w:t>лат</w:t>
      </w:r>
      <w:r>
        <w:t>а</w:t>
      </w:r>
      <w:r w:rsidRPr="00A15662">
        <w:t xml:space="preserve"> за содержание жилого помещения</w:t>
      </w:r>
      <w:r>
        <w:t xml:space="preserve"> </w:t>
      </w:r>
      <w:r w:rsidRPr="00A15662">
        <w:t>включа</w:t>
      </w:r>
      <w:r>
        <w:t>ет</w:t>
      </w:r>
      <w:r w:rsidRPr="00A15662">
        <w:t xml:space="preserve"> в себя плату за услуги</w:t>
      </w:r>
      <w:r>
        <w:t>,</w:t>
      </w:r>
      <w:r w:rsidRPr="00A15662">
        <w:t xml:space="preserve"> работы по управлению многоквартирным домом, </w:t>
      </w:r>
      <w:r>
        <w:t xml:space="preserve">за </w:t>
      </w:r>
      <w:r w:rsidRPr="00A15662">
        <w:t>содержани</w:t>
      </w:r>
      <w:r>
        <w:t>е и</w:t>
      </w:r>
      <w:r w:rsidRPr="00A15662">
        <w:t xml:space="preserve"> текущ</w:t>
      </w:r>
      <w:r>
        <w:t>ий</w:t>
      </w:r>
      <w:r w:rsidRPr="00A15662">
        <w:t xml:space="preserve"> ремонт общего имущества в многоквартирном доме в соответствии </w:t>
      </w:r>
      <w:r>
        <w:t>с Приложением № 3.</w:t>
      </w:r>
    </w:p>
    <w:p w:rsidR="00D7638A" w:rsidRPr="00A1566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8.2. Размер расходов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</w:t>
      </w:r>
      <w:r>
        <w:lastRenderedPageBreak/>
        <w:t>многоквартирном доме, который утверждается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Размер платы за содержание жилого помещения </w:t>
      </w:r>
      <w:r>
        <w:t xml:space="preserve">в </w:t>
      </w:r>
      <w:r w:rsidR="00881FF2">
        <w:t xml:space="preserve">части оплаты коммунальных ресурсов, потребляемых при содержании общего имущества в </w:t>
      </w:r>
      <w:r>
        <w:t>многоквартирном доме</w:t>
      </w:r>
      <w:r w:rsidR="00881FF2">
        <w:t>, отражается в платежном документе отдельной строкой по каждому виду ресурсов.</w:t>
      </w:r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8.3. В дальнейшем размер платы за содержание жилого помещения в многоквартирном доме</w:t>
      </w:r>
      <w:r w:rsidR="00D7638A">
        <w:t xml:space="preserve"> определяется </w:t>
      </w:r>
      <w:r w:rsidR="00D7638A" w:rsidRPr="00A15662">
        <w:t xml:space="preserve">с учетом предложений </w:t>
      </w:r>
      <w:r w:rsidR="00D7638A" w:rsidRPr="00A15662">
        <w:rPr>
          <w:b/>
        </w:rPr>
        <w:t>«Управляющей организации»</w:t>
      </w:r>
      <w:r w:rsidR="00D7638A" w:rsidRPr="00A15662">
        <w:t xml:space="preserve"> и </w:t>
      </w:r>
      <w:r w:rsidR="00D7638A">
        <w:t>устанавливается на срок не менее чем один год</w:t>
      </w:r>
      <w:r w:rsidR="00D7638A" w:rsidRPr="00A15662">
        <w:t>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 </w:t>
      </w:r>
      <w:r w:rsidR="00881FF2">
        <w:t xml:space="preserve">8.4. </w:t>
      </w:r>
      <w:proofErr w:type="gramStart"/>
      <w:r w:rsidR="00881FF2">
        <w:t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размер платы за содержание жилого помещения подлежит изменению в соответствии с Правилами изменения размера платы за содержание жилого помещения.</w:t>
      </w:r>
      <w:proofErr w:type="gramEnd"/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8.5. </w:t>
      </w:r>
      <w:r w:rsidR="00D7638A" w:rsidRPr="009A7AFD">
        <w:t>Плата за коммунальные услуги включает в себя плату за холодную воду, горячую воду, электрическую энергию</w:t>
      </w:r>
      <w:r w:rsidR="00D7638A">
        <w:t>, тепловую энергию, плату за отведение сточных вод.</w:t>
      </w:r>
    </w:p>
    <w:p w:rsidR="00D7638A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услуг, утвержденных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Порядок расчета платы за коммунальные услуги определен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354.</w:t>
      </w:r>
    </w:p>
    <w:p w:rsidR="00E97445" w:rsidRDefault="00E97445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8.6. При предоставлении коммунальных услуг ненадлежащего качества</w:t>
      </w:r>
      <w:r w:rsidR="00E11309">
        <w:t xml:space="preserve"> и (или) с перерывами, превышающими установленную продолжительность, размер платы за коммунальные услуги подлежат изменению в порядке, установленном Правилами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06.05.2011 № 354.</w:t>
      </w:r>
    </w:p>
    <w:p w:rsidR="00E11309" w:rsidRPr="009A7AFD" w:rsidRDefault="00E11309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8.7. Не допускается изменение размера платы за содержание жилого помещения и (или) размера платы за коммунальные услуги, если оказание услуг и выполнение работ ненадлежащего качества и (или) с перерывами</w:t>
      </w:r>
      <w:r w:rsidR="005F063A">
        <w:t>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</w:t>
      </w:r>
      <w:r w:rsidR="004C4A32">
        <w:t xml:space="preserve"> действия обстоятельств непреодолимой силы.</w:t>
      </w:r>
      <w:r w:rsidR="005F063A">
        <w:t xml:space="preserve"> </w:t>
      </w:r>
    </w:p>
    <w:p w:rsidR="004C4A3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A15662">
        <w:t>8.</w:t>
      </w:r>
      <w:r w:rsidR="004C4A32">
        <w:t>8</w:t>
      </w:r>
      <w:r w:rsidRPr="00A15662">
        <w:t xml:space="preserve">. </w:t>
      </w:r>
      <w:r>
        <w:t>Плата</w:t>
      </w:r>
      <w:r w:rsidRPr="00A15662">
        <w:t xml:space="preserve"> </w:t>
      </w:r>
      <w:r>
        <w:t>за жилое  помещение и коммунальные услуги, вносится</w:t>
      </w:r>
      <w:r w:rsidRPr="00A15662">
        <w:t xml:space="preserve"> ежемесячно, </w:t>
      </w:r>
      <w:r>
        <w:t>до</w:t>
      </w:r>
      <w:r w:rsidRPr="00A15662">
        <w:t xml:space="preserve"> 10 числа  следующего </w:t>
      </w:r>
      <w:r>
        <w:t xml:space="preserve">за истекшим </w:t>
      </w:r>
      <w:r w:rsidRPr="00A15662">
        <w:t>месяц</w:t>
      </w:r>
      <w:r>
        <w:t>ем</w:t>
      </w:r>
      <w:r w:rsidR="004C4A32">
        <w:t>.</w:t>
      </w:r>
    </w:p>
    <w:p w:rsidR="004C4A32" w:rsidRDefault="004C4A32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8.9. Лица, несвоевременно и (или) не полностью внесшие плату за жилое помещение и коммунальные услуги, обязаны уплатить пени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</w:t>
      </w:r>
      <w:r w:rsidR="00F51E5B">
        <w:t xml:space="preserve">в срок </w:t>
      </w:r>
      <w:proofErr w:type="gramStart"/>
      <w:r w:rsidR="00F51E5B">
        <w:t>суммы</w:t>
      </w:r>
      <w:proofErr w:type="gramEnd"/>
      <w:r w:rsidR="00F51E5B">
        <w:t xml:space="preserve"> за каждый день просрочки начиная с тридцать первого дня,</w:t>
      </w:r>
      <w:r w:rsidR="00AB6CAC">
        <w:t xml:space="preserve"> следующего за днем наступления установленного срока оплаты, по день фактической оплаты, произведенной в </w:t>
      </w:r>
      <w:proofErr w:type="gramStart"/>
      <w:r w:rsidR="00AB6CAC">
        <w:t>течении</w:t>
      </w:r>
      <w:proofErr w:type="gramEnd"/>
      <w:r w:rsidR="00AB6CAC">
        <w:t xml:space="preserve">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сто 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D7638A" w:rsidRPr="00A15662" w:rsidRDefault="00AB6CAC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8.10.</w:t>
      </w:r>
      <w:r w:rsidR="00D7638A" w:rsidRPr="00A15662">
        <w:t xml:space="preserve">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каждого дома Лота _____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>ах, порядок изменения такого перечня, перечень коммунальных услуг, которые предоставляет управляющая организация с указанием адреса каждого дома Лота _____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>с указанием цены по каждому Лоту дома ____</w:t>
      </w:r>
      <w:r w:rsidRPr="00E638CC">
        <w:t xml:space="preserve">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 w:rsidSect="00351B1E">
          <w:footerReference w:type="default" r:id="rId10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</w:t>
      </w:r>
      <w:r w:rsidR="00722C51">
        <w:rPr>
          <w:rFonts w:ascii="Times New Roman" w:hAnsi="Times New Roman" w:cs="Times New Roman"/>
          <w:b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sz w:val="26"/>
          <w:szCs w:val="26"/>
        </w:rPr>
        <w:t>ов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  <w:r w:rsidR="00722C51">
        <w:rPr>
          <w:rFonts w:ascii="Times New Roman" w:hAnsi="Times New Roman" w:cs="Times New Roman"/>
          <w:b/>
          <w:sz w:val="26"/>
          <w:szCs w:val="26"/>
        </w:rPr>
        <w:t xml:space="preserve"> с указанием адреса каждого дома Лота___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ых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дом</w:t>
      </w:r>
      <w:r w:rsidR="00722C51">
        <w:rPr>
          <w:rFonts w:ascii="Times New Roman" w:hAnsi="Times New Roman" w:cs="Times New Roman"/>
          <w:b/>
          <w:color w:val="000000"/>
          <w:sz w:val="26"/>
          <w:szCs w:val="26"/>
        </w:rPr>
        <w:t>ах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</w:t>
      </w:r>
      <w:r w:rsidR="00722C51" w:rsidRPr="00722C5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2C51">
        <w:rPr>
          <w:rFonts w:ascii="Times New Roman" w:hAnsi="Times New Roman" w:cs="Times New Roman"/>
          <w:b/>
          <w:sz w:val="26"/>
          <w:szCs w:val="26"/>
        </w:rPr>
        <w:t>с указанием адреса каждого дома Лота___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722C51" w:rsidRDefault="006168F2" w:rsidP="006168F2">
      <w:pPr>
        <w:spacing w:line="240" w:lineRule="atLeast"/>
        <w:jc w:val="center"/>
        <w:rPr>
          <w:b/>
          <w:sz w:val="26"/>
          <w:szCs w:val="26"/>
        </w:rPr>
      </w:pPr>
      <w:r w:rsidRPr="00490716">
        <w:rPr>
          <w:b/>
          <w:sz w:val="26"/>
          <w:szCs w:val="26"/>
        </w:rPr>
        <w:t xml:space="preserve">Перечень </w:t>
      </w: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1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видов работ с указанием цены </w:t>
      </w:r>
      <w:r w:rsidR="00722C51">
        <w:rPr>
          <w:b/>
          <w:sz w:val="26"/>
          <w:szCs w:val="26"/>
        </w:rPr>
        <w:t>с указанием адреса каждого Лоту</w:t>
      </w:r>
      <w:r w:rsidR="00722C51" w:rsidRPr="00722C51">
        <w:rPr>
          <w:b/>
          <w:sz w:val="26"/>
          <w:szCs w:val="26"/>
        </w:rPr>
        <w:t xml:space="preserve"> </w:t>
      </w:r>
      <w:r w:rsidR="00722C51">
        <w:rPr>
          <w:b/>
          <w:sz w:val="26"/>
          <w:szCs w:val="26"/>
        </w:rPr>
        <w:t>дома ___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A930FD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A930FD">
        <w:rPr>
          <w:b/>
          <w:sz w:val="24"/>
          <w:szCs w:val="24"/>
        </w:rPr>
        <w:fldChar w:fldCharType="separate"/>
      </w:r>
      <w:r w:rsidR="00CE170A">
        <w:rPr>
          <w:b/>
          <w:noProof/>
          <w:sz w:val="24"/>
          <w:szCs w:val="24"/>
        </w:rPr>
        <w:t>1</w:t>
      </w:r>
      <w:r w:rsidR="00A930FD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управления многоквартирным домом</w:t>
      </w:r>
      <w:r w:rsidR="00722C51">
        <w:rPr>
          <w:rFonts w:ascii="Times New Roman" w:hAnsi="Times New Roman" w:cs="Times New Roman"/>
          <w:b/>
          <w:sz w:val="22"/>
          <w:szCs w:val="22"/>
        </w:rPr>
        <w:t xml:space="preserve"> по Лоту (Лотам)№_______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заявляет об участии в конкурсе по отбору управляющей организации для управления многоквартирным домом</w:t>
      </w:r>
      <w:r w:rsidR="00722C51">
        <w:rPr>
          <w:rFonts w:ascii="Times New Roman" w:hAnsi="Times New Roman" w:cs="Times New Roman"/>
          <w:sz w:val="22"/>
          <w:szCs w:val="22"/>
        </w:rPr>
        <w:t xml:space="preserve"> (многоквартирными домами) по Лоту (Лотам) №_____</w:t>
      </w:r>
      <w:r w:rsidR="00E837C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, расположенным по адресу: </w:t>
      </w:r>
      <w:r w:rsidR="00E837CD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управляющей </w:t>
      </w:r>
      <w:r w:rsidRPr="00A95907">
        <w:rPr>
          <w:rFonts w:ascii="Times New Roman" w:hAnsi="Times New Roman" w:cs="Times New Roman"/>
          <w:sz w:val="22"/>
          <w:szCs w:val="22"/>
        </w:rPr>
        <w:t>организации для управления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5907">
        <w:rPr>
          <w:rFonts w:ascii="Times New Roman" w:hAnsi="Times New Roman" w:cs="Times New Roman"/>
          <w:sz w:val="22"/>
          <w:szCs w:val="22"/>
        </w:rPr>
        <w:t xml:space="preserve">многоквартирным домом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(Лотам)№_______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3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 (многоквартирными домами) </w:t>
      </w:r>
      <w:r w:rsidR="00A95907" w:rsidRPr="00A95907">
        <w:rPr>
          <w:rFonts w:ascii="Times New Roman" w:hAnsi="Times New Roman" w:cs="Times New Roman"/>
          <w:sz w:val="22"/>
          <w:szCs w:val="22"/>
        </w:rPr>
        <w:t>по Лоту (Лотам)</w:t>
      </w:r>
      <w:r w:rsidR="00A95907">
        <w:rPr>
          <w:rFonts w:ascii="Times New Roman" w:hAnsi="Times New Roman" w:cs="Times New Roman"/>
          <w:sz w:val="22"/>
          <w:szCs w:val="22"/>
        </w:rPr>
        <w:t xml:space="preserve"> </w:t>
      </w:r>
      <w:r w:rsidR="00A95907" w:rsidRPr="00A95907">
        <w:rPr>
          <w:rFonts w:ascii="Times New Roman" w:hAnsi="Times New Roman" w:cs="Times New Roman"/>
          <w:sz w:val="22"/>
          <w:szCs w:val="22"/>
        </w:rPr>
        <w:t>№______</w:t>
      </w:r>
      <w:r w:rsidR="00A95907">
        <w:rPr>
          <w:rFonts w:ascii="Times New Roman" w:hAnsi="Times New Roman" w:cs="Times New Roman"/>
          <w:sz w:val="22"/>
          <w:szCs w:val="22"/>
        </w:rPr>
        <w:t>_____________________________</w:t>
      </w:r>
      <w:r w:rsidR="00A95907" w:rsidRPr="00A95907">
        <w:rPr>
          <w:rFonts w:ascii="Times New Roman" w:hAnsi="Times New Roman" w:cs="Times New Roman"/>
          <w:sz w:val="22"/>
          <w:szCs w:val="22"/>
        </w:rPr>
        <w:t>_</w:t>
      </w:r>
      <w:r w:rsidR="00A95907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E837CD" w:rsidRDefault="00323B0B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отбору управляющей организации для у</w:t>
      </w:r>
      <w:r w:rsidR="00E837CD">
        <w:rPr>
          <w:b/>
          <w:sz w:val="26"/>
          <w:szCs w:val="26"/>
        </w:rPr>
        <w:t xml:space="preserve">правления многоквартирным домом на территории муниципального образования «Город Глазов» </w:t>
      </w:r>
    </w:p>
    <w:p w:rsidR="00323B0B" w:rsidRDefault="00E837CD" w:rsidP="00323B0B">
      <w:pPr>
        <w:pStyle w:val="a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</w:t>
      </w:r>
      <w:r w:rsidR="007B5F92">
        <w:rPr>
          <w:b/>
          <w:sz w:val="26"/>
          <w:szCs w:val="26"/>
        </w:rPr>
        <w:t>3</w:t>
      </w:r>
      <w:r w:rsidR="00A15A7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лотам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4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70A" w:rsidRDefault="00CE170A">
      <w:r>
        <w:separator/>
      </w:r>
    </w:p>
  </w:endnote>
  <w:endnote w:type="continuationSeparator" w:id="0">
    <w:p w:rsidR="00CE170A" w:rsidRDefault="00CE1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70A" w:rsidRDefault="00CE170A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70A" w:rsidRDefault="00CE170A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74EAC">
      <w:rPr>
        <w:rStyle w:val="a6"/>
        <w:noProof/>
      </w:rPr>
      <w:t>14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70A" w:rsidRDefault="00CE170A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70A" w:rsidRDefault="00CE170A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70A" w:rsidRDefault="00CE170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70A" w:rsidRDefault="00CE170A">
      <w:r>
        <w:separator/>
      </w:r>
    </w:p>
  </w:footnote>
  <w:footnote w:type="continuationSeparator" w:id="0">
    <w:p w:rsidR="00CE170A" w:rsidRDefault="00CE17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>
    <w:nsid w:val="42E57BA8"/>
    <w:multiLevelType w:val="hybridMultilevel"/>
    <w:tmpl w:val="6B5E6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32B25"/>
    <w:multiLevelType w:val="hybridMultilevel"/>
    <w:tmpl w:val="B26C8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07FB1"/>
    <w:rsid w:val="00011123"/>
    <w:rsid w:val="00012330"/>
    <w:rsid w:val="000131D4"/>
    <w:rsid w:val="0002209C"/>
    <w:rsid w:val="000371B0"/>
    <w:rsid w:val="000429F7"/>
    <w:rsid w:val="00043E34"/>
    <w:rsid w:val="00071016"/>
    <w:rsid w:val="00073DC0"/>
    <w:rsid w:val="00094763"/>
    <w:rsid w:val="000B3655"/>
    <w:rsid w:val="000C1D9B"/>
    <w:rsid w:val="000C2A60"/>
    <w:rsid w:val="000C2C62"/>
    <w:rsid w:val="000E2B7A"/>
    <w:rsid w:val="000E3148"/>
    <w:rsid w:val="000E4119"/>
    <w:rsid w:val="000F1BF0"/>
    <w:rsid w:val="00111937"/>
    <w:rsid w:val="001301E6"/>
    <w:rsid w:val="00130511"/>
    <w:rsid w:val="00135FAC"/>
    <w:rsid w:val="00147E5B"/>
    <w:rsid w:val="001604CA"/>
    <w:rsid w:val="00187E83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51A9"/>
    <w:rsid w:val="002E32BF"/>
    <w:rsid w:val="002E527C"/>
    <w:rsid w:val="002E5E95"/>
    <w:rsid w:val="002F2B9E"/>
    <w:rsid w:val="00300385"/>
    <w:rsid w:val="00314966"/>
    <w:rsid w:val="00323B0B"/>
    <w:rsid w:val="0034710C"/>
    <w:rsid w:val="00351B1E"/>
    <w:rsid w:val="003654F6"/>
    <w:rsid w:val="003729DB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C3F08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25C2D"/>
    <w:rsid w:val="00633281"/>
    <w:rsid w:val="0063441B"/>
    <w:rsid w:val="006416BA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56B"/>
    <w:rsid w:val="00720C00"/>
    <w:rsid w:val="00722ACC"/>
    <w:rsid w:val="00722C51"/>
    <w:rsid w:val="00725F2D"/>
    <w:rsid w:val="007278DA"/>
    <w:rsid w:val="00740742"/>
    <w:rsid w:val="00761E0F"/>
    <w:rsid w:val="00775F19"/>
    <w:rsid w:val="007A2786"/>
    <w:rsid w:val="007B2FD4"/>
    <w:rsid w:val="007B5F92"/>
    <w:rsid w:val="007C6ADC"/>
    <w:rsid w:val="007E6A47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74EAC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01BC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9F3376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30FD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2AD8"/>
    <w:rsid w:val="00B63020"/>
    <w:rsid w:val="00B734C0"/>
    <w:rsid w:val="00B929A0"/>
    <w:rsid w:val="00BB750A"/>
    <w:rsid w:val="00BD6308"/>
    <w:rsid w:val="00BD65FA"/>
    <w:rsid w:val="00BF2084"/>
    <w:rsid w:val="00BF2D2D"/>
    <w:rsid w:val="00C114A5"/>
    <w:rsid w:val="00C14670"/>
    <w:rsid w:val="00C14A3D"/>
    <w:rsid w:val="00C207E9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56A0"/>
    <w:rsid w:val="00CA5BE6"/>
    <w:rsid w:val="00CB1534"/>
    <w:rsid w:val="00CC0A14"/>
    <w:rsid w:val="00CD6248"/>
    <w:rsid w:val="00CD7563"/>
    <w:rsid w:val="00CE170A"/>
    <w:rsid w:val="00CE1FD0"/>
    <w:rsid w:val="00D02533"/>
    <w:rsid w:val="00D11941"/>
    <w:rsid w:val="00D11FA6"/>
    <w:rsid w:val="00D1698F"/>
    <w:rsid w:val="00D3226C"/>
    <w:rsid w:val="00D42562"/>
    <w:rsid w:val="00D44DDF"/>
    <w:rsid w:val="00D5372D"/>
    <w:rsid w:val="00D55DDB"/>
    <w:rsid w:val="00D60343"/>
    <w:rsid w:val="00D66AED"/>
    <w:rsid w:val="00D72D59"/>
    <w:rsid w:val="00D7638A"/>
    <w:rsid w:val="00D80E5D"/>
    <w:rsid w:val="00D915CF"/>
    <w:rsid w:val="00D93C57"/>
    <w:rsid w:val="00D96E7C"/>
    <w:rsid w:val="00D976F1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15B9"/>
    <w:rsid w:val="00E97445"/>
    <w:rsid w:val="00EB6490"/>
    <w:rsid w:val="00EE131D"/>
    <w:rsid w:val="00EE401D"/>
    <w:rsid w:val="00EE5200"/>
    <w:rsid w:val="00EF41CD"/>
    <w:rsid w:val="00EF4BD9"/>
    <w:rsid w:val="00F41CBF"/>
    <w:rsid w:val="00F473A1"/>
    <w:rsid w:val="00F50AEB"/>
    <w:rsid w:val="00F51E5B"/>
    <w:rsid w:val="00F60A44"/>
    <w:rsid w:val="00F73588"/>
    <w:rsid w:val="00F930E6"/>
    <w:rsid w:val="00FA07CC"/>
    <w:rsid w:val="00FA2E87"/>
    <w:rsid w:val="00FC1854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7">
    <w:name w:val="No Spacing"/>
    <w:uiPriority w:val="1"/>
    <w:qFormat/>
    <w:rsid w:val="00F930E6"/>
    <w:pPr>
      <w:suppressAutoHyphens/>
    </w:pPr>
    <w:rPr>
      <w:rFonts w:ascii="Courier New" w:hAnsi="Courier New" w:cs="Courier New"/>
      <w:sz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04BC90CBB5AF7F7A34E27B3949DCF7AD0C03ED9BBDEEA1C6FA2908C2E5CDA28FC85DCBD8F47B44CBM1c4J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33A8A-526F-41BA-A067-DA70AF6D7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28</Pages>
  <Words>13959</Words>
  <Characters>79567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93340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4</cp:revision>
  <cp:lastPrinted>2018-12-05T12:32:00Z</cp:lastPrinted>
  <dcterms:created xsi:type="dcterms:W3CDTF">2018-11-30T05:42:00Z</dcterms:created>
  <dcterms:modified xsi:type="dcterms:W3CDTF">2018-12-05T12:44:00Z</dcterms:modified>
</cp:coreProperties>
</file>